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C547B" w14:textId="19E13049" w:rsidR="00072B9E" w:rsidRPr="005F0BE3" w:rsidRDefault="00072B9E" w:rsidP="00122E9E">
      <w:pPr>
        <w:spacing w:line="240" w:lineRule="auto"/>
        <w:rPr>
          <w:rFonts w:ascii="Cambria" w:hAnsi="Cambria"/>
        </w:rPr>
      </w:pPr>
      <w:r w:rsidRPr="005F0BE3">
        <w:rPr>
          <w:rFonts w:ascii="Cambria" w:hAnsi="Cambria"/>
        </w:rPr>
        <w:t xml:space="preserve">Znak sprawy: </w:t>
      </w:r>
      <w:r w:rsidR="003F6F8E" w:rsidRPr="00F50A83">
        <w:rPr>
          <w:rFonts w:ascii="Cambria" w:hAnsi="Cambria"/>
        </w:rPr>
        <w:t>GO-EFS.3411.6.2022</w:t>
      </w:r>
    </w:p>
    <w:p w14:paraId="337FC125" w14:textId="57312F34" w:rsidR="00E63877" w:rsidRPr="005F0BE3" w:rsidRDefault="00E63877" w:rsidP="004A52CC">
      <w:pPr>
        <w:spacing w:line="240" w:lineRule="auto"/>
        <w:ind w:right="-1"/>
        <w:jc w:val="right"/>
        <w:rPr>
          <w:rFonts w:ascii="Cambria" w:hAnsi="Cambria" w:cs="Calibri"/>
          <w:b/>
          <w:i/>
          <w:iCs/>
          <w:u w:val="single"/>
        </w:rPr>
      </w:pPr>
      <w:r w:rsidRPr="005F0BE3">
        <w:rPr>
          <w:rFonts w:ascii="Cambria" w:hAnsi="Cambria" w:cs="Calibri"/>
          <w:b/>
          <w:i/>
          <w:iCs/>
          <w:u w:val="single"/>
        </w:rPr>
        <w:t xml:space="preserve">Załącznik nr </w:t>
      </w:r>
      <w:r w:rsidR="00002C6A" w:rsidRPr="005F0BE3">
        <w:rPr>
          <w:rFonts w:ascii="Cambria" w:hAnsi="Cambria" w:cs="Calibri"/>
          <w:b/>
          <w:i/>
          <w:iCs/>
          <w:u w:val="single"/>
        </w:rPr>
        <w:t>4</w:t>
      </w:r>
    </w:p>
    <w:p w14:paraId="420425E4" w14:textId="6C7BAAF1" w:rsidR="009B7825" w:rsidRPr="005F0BE3" w:rsidRDefault="009B7825" w:rsidP="004A52CC">
      <w:pPr>
        <w:widowControl w:val="0"/>
        <w:suppressAutoHyphens/>
        <w:spacing w:after="0" w:line="288" w:lineRule="auto"/>
        <w:ind w:right="-1"/>
        <w:jc w:val="right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>Wzór oświadczenia o niepodleganiu wykluczeniu,</w:t>
      </w:r>
      <w:r w:rsidR="004A52CC">
        <w:rPr>
          <w:rFonts w:ascii="Cambria" w:eastAsia="Times New Roman" w:hAnsi="Cambria" w:cs="Times New Roman"/>
          <w:b/>
          <w:bCs/>
          <w:kern w:val="2"/>
          <w:lang w:eastAsia="zh-CN"/>
        </w:rPr>
        <w:br/>
      </w: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 spełnieniu warunków udziału w postępowaniu</w:t>
      </w:r>
    </w:p>
    <w:p w14:paraId="0FDC6217" w14:textId="280007CC" w:rsidR="009B7825" w:rsidRPr="005F0BE3" w:rsidRDefault="001314EF" w:rsidP="00850439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kern w:val="2"/>
          <w:lang w:eastAsia="zh-CN"/>
        </w:rPr>
      </w:pPr>
      <w:r w:rsidRPr="005F0BE3">
        <w:rPr>
          <w:rFonts w:ascii="Cambria" w:eastAsia="Times New Roman" w:hAnsi="Cambria" w:cs="Times New Roman"/>
          <w:kern w:val="2"/>
          <w:lang w:eastAsia="zh-CN"/>
        </w:rPr>
        <w:t xml:space="preserve">Zamawiający: </w:t>
      </w:r>
      <w:r w:rsidR="00DC157A" w:rsidRPr="00DC157A">
        <w:rPr>
          <w:rFonts w:ascii="Cambria" w:eastAsia="Times New Roman" w:hAnsi="Cambria" w:cs="Times New Roman"/>
          <w:kern w:val="2"/>
          <w:lang w:eastAsia="zh-CN"/>
        </w:rPr>
        <w:t>Gminny Ośrodek Pomocy Społecznej w Lubartowie, ul. Lubelska 18A, 21-100 Lubartów</w:t>
      </w:r>
    </w:p>
    <w:p w14:paraId="6CCA49E9" w14:textId="77777777" w:rsidR="001314EF" w:rsidRPr="005F0BE3" w:rsidRDefault="001314EF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kern w:val="2"/>
          <w:lang w:eastAsia="zh-CN"/>
        </w:rPr>
      </w:pPr>
    </w:p>
    <w:p w14:paraId="5134F326" w14:textId="77777777" w:rsidR="001314EF" w:rsidRPr="005F0BE3" w:rsidRDefault="001314EF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/>
          <w:bCs/>
          <w:kern w:val="2"/>
          <w:sz w:val="16"/>
          <w:szCs w:val="16"/>
          <w:lang w:eastAsia="zh-CN"/>
        </w:rPr>
      </w:pPr>
    </w:p>
    <w:p w14:paraId="14ABCCF2" w14:textId="77777777" w:rsidR="009B7825" w:rsidRPr="005F0BE3" w:rsidRDefault="009B7825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Podmiot w imieniu, którego składane jest oświadczenie </w:t>
      </w:r>
      <w:r w:rsidRPr="005F0BE3">
        <w:rPr>
          <w:rFonts w:ascii="Cambria" w:eastAsia="Times New Roman" w:hAnsi="Cambria" w:cs="Times New Roman"/>
          <w:b/>
          <w:bCs/>
          <w:i/>
          <w:kern w:val="2"/>
          <w:lang w:eastAsia="zh-CN"/>
        </w:rPr>
        <w:t>(</w:t>
      </w:r>
      <w:r w:rsidRPr="005F0BE3">
        <w:rPr>
          <w:rFonts w:ascii="Cambria" w:eastAsia="Times New Roman" w:hAnsi="Cambria" w:cs="Times New Roman"/>
          <w:bCs/>
          <w:i/>
          <w:kern w:val="2"/>
          <w:lang w:eastAsia="zh-CN"/>
        </w:rPr>
        <w:t>Wykonawca/ Wykonawca wspólnie ubiegający się o zamówienie/Podmiot udostępniający zasoby)</w:t>
      </w: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:</w:t>
      </w: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 </w:t>
      </w: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…………………………………………………………..……………………………</w:t>
      </w:r>
    </w:p>
    <w:p w14:paraId="1DE2296C" w14:textId="77777777" w:rsidR="009B7825" w:rsidRPr="005F0BE3" w:rsidRDefault="009B7825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i/>
          <w:kern w:val="2"/>
          <w:lang w:eastAsia="zh-CN"/>
        </w:rPr>
        <w:t xml:space="preserve">                         (pełna nazwa/firma, adres, w zależności od podmiotu: NIP/ PESEL, KRS/ </w:t>
      </w:r>
      <w:proofErr w:type="spellStart"/>
      <w:r w:rsidRPr="005F0BE3">
        <w:rPr>
          <w:rFonts w:ascii="Cambria" w:eastAsia="Times New Roman" w:hAnsi="Cambria" w:cs="Times New Roman"/>
          <w:bCs/>
          <w:i/>
          <w:kern w:val="2"/>
          <w:lang w:eastAsia="zh-CN"/>
        </w:rPr>
        <w:t>CEiDG</w:t>
      </w:r>
      <w:proofErr w:type="spellEnd"/>
      <w:r w:rsidRPr="005F0BE3">
        <w:rPr>
          <w:rFonts w:ascii="Cambria" w:eastAsia="Times New Roman" w:hAnsi="Cambria" w:cs="Times New Roman"/>
          <w:bCs/>
          <w:i/>
          <w:kern w:val="2"/>
          <w:lang w:eastAsia="zh-CN"/>
        </w:rPr>
        <w:t>)</w:t>
      </w:r>
    </w:p>
    <w:p w14:paraId="085BCEFB" w14:textId="77777777" w:rsidR="009B7825" w:rsidRPr="005F0BE3" w:rsidRDefault="009B7825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i/>
          <w:kern w:val="2"/>
          <w:sz w:val="16"/>
          <w:szCs w:val="16"/>
          <w:lang w:eastAsia="zh-CN"/>
        </w:rPr>
      </w:pPr>
    </w:p>
    <w:p w14:paraId="4520363F" w14:textId="77777777" w:rsidR="009B7825" w:rsidRPr="005F0BE3" w:rsidRDefault="009B7825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u w:val="single"/>
          <w:lang w:eastAsia="zh-CN"/>
        </w:rPr>
        <w:t>reprezentowany przez:</w:t>
      </w:r>
    </w:p>
    <w:p w14:paraId="7FCDD82A" w14:textId="77777777" w:rsidR="009B7825" w:rsidRPr="005F0BE3" w:rsidRDefault="009B7825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………………………………………………………………………………………………………………</w:t>
      </w:r>
    </w:p>
    <w:p w14:paraId="16EAB5D3" w14:textId="77777777" w:rsidR="009B7825" w:rsidRPr="005F0BE3" w:rsidRDefault="009B7825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i/>
          <w:kern w:val="2"/>
          <w:lang w:eastAsia="zh-CN"/>
        </w:rPr>
        <w:t>(imię, nazwisko, stanowisko/ podstawa do reprezentacji)</w:t>
      </w:r>
    </w:p>
    <w:p w14:paraId="454E2F27" w14:textId="77777777" w:rsidR="009B7825" w:rsidRPr="005F0BE3" w:rsidRDefault="009B7825" w:rsidP="009B7825">
      <w:pPr>
        <w:widowControl w:val="0"/>
        <w:suppressAutoHyphens/>
        <w:spacing w:after="0" w:line="100" w:lineRule="atLeast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p w14:paraId="6373BA4A" w14:textId="77777777" w:rsidR="009B7825" w:rsidRPr="005F0BE3" w:rsidRDefault="009B7825" w:rsidP="009B7825">
      <w:pPr>
        <w:widowControl w:val="0"/>
        <w:suppressAutoHyphens/>
        <w:spacing w:after="0" w:line="100" w:lineRule="atLeast"/>
        <w:jc w:val="center"/>
        <w:rPr>
          <w:rFonts w:ascii="Cambria" w:eastAsia="Times New Roman" w:hAnsi="Cambria" w:cs="Times New Roman"/>
          <w:b/>
          <w:bCs/>
          <w:kern w:val="2"/>
          <w:sz w:val="24"/>
          <w:szCs w:val="24"/>
          <w:u w:val="single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sz w:val="24"/>
          <w:szCs w:val="24"/>
          <w:u w:val="single"/>
          <w:lang w:eastAsia="zh-CN"/>
        </w:rPr>
        <w:t>OŚWIADCZENIE O NIEPODLEGANIU WYKLUCZENIU I SPEŁNIANIU WARUNKÓW UDZIAŁU W POSTĘPOWANIU</w:t>
      </w:r>
      <w:r w:rsidRPr="005F0BE3">
        <w:rPr>
          <w:rFonts w:ascii="Cambria" w:eastAsia="Times New Roman" w:hAnsi="Cambria" w:cs="Times New Roman"/>
          <w:b/>
          <w:bCs/>
          <w:kern w:val="2"/>
          <w:sz w:val="24"/>
          <w:szCs w:val="24"/>
          <w:u w:val="single"/>
          <w:lang w:eastAsia="zh-CN"/>
        </w:rPr>
        <w:br/>
        <w:t>W ZAKRESIE WSKAZANYM PRZEZ ZAMAWIAJĄCEGO</w:t>
      </w:r>
    </w:p>
    <w:p w14:paraId="69BEA1E4" w14:textId="77777777" w:rsidR="009B7825" w:rsidRPr="005F0BE3" w:rsidRDefault="009B7825" w:rsidP="009B7825">
      <w:pPr>
        <w:widowControl w:val="0"/>
        <w:suppressAutoHyphens/>
        <w:spacing w:after="0" w:line="100" w:lineRule="atLeast"/>
        <w:jc w:val="center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>o którym mowa w art. 125 ust. 1, 4 i 5 ustawy z dnia 11 września 2019 r.</w:t>
      </w:r>
    </w:p>
    <w:p w14:paraId="51558F14" w14:textId="77777777" w:rsidR="009B7825" w:rsidRPr="005F0BE3" w:rsidRDefault="009B7825" w:rsidP="009B7825">
      <w:pPr>
        <w:widowControl w:val="0"/>
        <w:suppressAutoHyphens/>
        <w:spacing w:after="0" w:line="100" w:lineRule="atLeast"/>
        <w:jc w:val="center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Prawo zamówień publicznych (dalej jako: </w:t>
      </w:r>
      <w:proofErr w:type="spellStart"/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>Pzp</w:t>
      </w:r>
      <w:proofErr w:type="spellEnd"/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), </w:t>
      </w:r>
    </w:p>
    <w:p w14:paraId="5A5ED7A4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ind w:left="566" w:hanging="283"/>
        <w:jc w:val="center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p w14:paraId="0383A591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ind w:left="566" w:hanging="283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Na potrzeby postępowania o udzielenie zamówienia publicznego w trybie podstawowym</w:t>
      </w:r>
    </w:p>
    <w:p w14:paraId="6C73703C" w14:textId="7609317D" w:rsidR="009B7825" w:rsidRPr="005F0BE3" w:rsidRDefault="009B7825" w:rsidP="00DC157A">
      <w:pPr>
        <w:widowControl w:val="0"/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 xml:space="preserve">pn. </w:t>
      </w:r>
      <w:r w:rsidR="00DC157A">
        <w:rPr>
          <w:rFonts w:ascii="Cambria" w:eastAsia="Times New Roman" w:hAnsi="Cambria" w:cs="Times New Roman"/>
          <w:bCs/>
          <w:kern w:val="2"/>
          <w:lang w:eastAsia="zh-CN"/>
        </w:rPr>
        <w:t xml:space="preserve">Wybór wykonawców </w:t>
      </w:r>
      <w:r w:rsidR="00DC157A" w:rsidRPr="00DC157A">
        <w:rPr>
          <w:rFonts w:ascii="Cambria" w:eastAsia="Times New Roman" w:hAnsi="Cambria" w:cs="Times New Roman"/>
          <w:bCs/>
          <w:kern w:val="2"/>
          <w:lang w:eastAsia="zh-CN"/>
        </w:rPr>
        <w:t>na realizację warsztatów dla członków klubów Seniora w ramach projektu „Zwiększenie dostępności do usług</w:t>
      </w:r>
    </w:p>
    <w:p w14:paraId="23A58F5B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ind w:left="566" w:hanging="283"/>
        <w:jc w:val="center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p w14:paraId="21795CB8" w14:textId="7F20DA2C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ind w:left="566" w:hanging="283"/>
        <w:jc w:val="center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 xml:space="preserve">prowadzonego przez </w:t>
      </w:r>
      <w:r w:rsidR="00002C6A" w:rsidRPr="005F0BE3">
        <w:rPr>
          <w:rFonts w:ascii="Cambria" w:eastAsia="Times New Roman" w:hAnsi="Cambria" w:cs="Times New Roman"/>
          <w:bCs/>
          <w:kern w:val="2"/>
          <w:lang w:eastAsia="zh-CN"/>
        </w:rPr>
        <w:t xml:space="preserve">Gminę Kock </w:t>
      </w: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oświadczam, co następuje:</w:t>
      </w:r>
    </w:p>
    <w:p w14:paraId="47E6BD55" w14:textId="77777777" w:rsidR="009B7825" w:rsidRPr="005F0BE3" w:rsidRDefault="009B7825" w:rsidP="009B7825">
      <w:pPr>
        <w:widowControl w:val="0"/>
        <w:suppressAutoHyphens/>
        <w:spacing w:after="0" w:line="100" w:lineRule="atLeast"/>
        <w:jc w:val="both"/>
        <w:rPr>
          <w:rFonts w:ascii="Cambria" w:eastAsia="Arial Unicode MS" w:hAnsi="Cambria" w:cs="Times New Roman"/>
          <w:bCs/>
          <w:kern w:val="2"/>
          <w:lang w:eastAsia="zh-CN"/>
        </w:rPr>
      </w:pPr>
    </w:p>
    <w:p w14:paraId="79FA5272" w14:textId="77777777" w:rsidR="009B7825" w:rsidRPr="005F0BE3" w:rsidRDefault="009B7825" w:rsidP="009B7825">
      <w:pPr>
        <w:widowControl w:val="0"/>
        <w:shd w:val="clear" w:color="auto" w:fill="BFBFBF"/>
        <w:suppressAutoHyphens/>
        <w:spacing w:after="0" w:line="276" w:lineRule="auto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>I. OŚWIADCZENIA DOTYCZĄCE NIEPODLEGANIA WYKLUCZENIU Z POSTĘPOWANIA:</w:t>
      </w:r>
    </w:p>
    <w:p w14:paraId="1339E730" w14:textId="77777777" w:rsidR="009B7825" w:rsidRPr="005F0BE3" w:rsidRDefault="009B7825" w:rsidP="009B7825">
      <w:pPr>
        <w:widowControl w:val="0"/>
        <w:suppressAutoHyphens/>
        <w:spacing w:after="0" w:line="276" w:lineRule="auto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p w14:paraId="2F66D502" w14:textId="77777777" w:rsidR="009B7825" w:rsidRPr="005F0BE3" w:rsidRDefault="009B7825" w:rsidP="00E63B36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bookmarkStart w:id="0" w:name="_Hlk66727798"/>
      <w:r w:rsidRPr="005F0BE3">
        <w:rPr>
          <w:rFonts w:ascii="Cambria" w:eastAsia="Times New Roman" w:hAnsi="Cambria" w:cs="Times New Roman"/>
          <w:bCs/>
          <w:kern w:val="2"/>
          <w:lang w:eastAsia="zh-CN"/>
        </w:rPr>
        <w:t xml:space="preserve">Oświadczam, że nie podlegam wykluczeniu z postępowania na podstawie przesłanek z art. 108 ust. 1 ustawy </w:t>
      </w:r>
      <w:proofErr w:type="spellStart"/>
      <w:r w:rsidRPr="005F0BE3">
        <w:rPr>
          <w:rFonts w:ascii="Cambria" w:eastAsia="Times New Roman" w:hAnsi="Cambria" w:cs="Times New Roman"/>
          <w:bCs/>
          <w:kern w:val="2"/>
          <w:lang w:eastAsia="zh-CN"/>
        </w:rPr>
        <w:t>Pzp</w:t>
      </w:r>
      <w:proofErr w:type="spellEnd"/>
      <w:r w:rsidRPr="005F0BE3">
        <w:rPr>
          <w:rFonts w:ascii="Cambria" w:eastAsia="Times New Roman" w:hAnsi="Cambria" w:cs="Times New Roman"/>
          <w:bCs/>
          <w:kern w:val="2"/>
          <w:lang w:eastAsia="zh-CN"/>
        </w:rPr>
        <w:t xml:space="preserve"> </w:t>
      </w:r>
    </w:p>
    <w:p w14:paraId="17068CE3" w14:textId="77777777" w:rsidR="009B7825" w:rsidRPr="005F0BE3" w:rsidRDefault="009B7825" w:rsidP="00E63B36">
      <w:pPr>
        <w:widowControl w:val="0"/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p w14:paraId="7157AE2A" w14:textId="77777777" w:rsidR="009B7825" w:rsidRPr="005F0BE3" w:rsidRDefault="009B7825" w:rsidP="00E63B36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 xml:space="preserve">Oświadczam, że nie podlegam wykluczeniu z postępowania na podstawie przesłanki z art. 109 ust. 1 pkt 4) ustawy </w:t>
      </w:r>
      <w:proofErr w:type="spellStart"/>
      <w:r w:rsidRPr="005F0BE3">
        <w:rPr>
          <w:rFonts w:ascii="Cambria" w:eastAsia="Times New Roman" w:hAnsi="Cambria" w:cs="Times New Roman"/>
          <w:bCs/>
          <w:kern w:val="2"/>
          <w:lang w:eastAsia="zh-CN"/>
        </w:rPr>
        <w:t>Pzp</w:t>
      </w:r>
      <w:proofErr w:type="spellEnd"/>
      <w:r w:rsidRPr="005F0BE3">
        <w:rPr>
          <w:rFonts w:ascii="Cambria" w:eastAsia="Times New Roman" w:hAnsi="Cambria" w:cs="Times New Roman"/>
          <w:bCs/>
          <w:kern w:val="2"/>
          <w:lang w:eastAsia="zh-CN"/>
        </w:rPr>
        <w:t>.</w:t>
      </w:r>
    </w:p>
    <w:p w14:paraId="4BC168F5" w14:textId="77777777" w:rsidR="009B7825" w:rsidRPr="005F0BE3" w:rsidRDefault="009B7825" w:rsidP="00E63B36">
      <w:pPr>
        <w:widowControl w:val="0"/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</w:p>
    <w:p w14:paraId="55E467D4" w14:textId="77777777" w:rsidR="009B7825" w:rsidRPr="005F0BE3" w:rsidRDefault="009B7825" w:rsidP="00E63B36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36700E47" w14:textId="77777777" w:rsidR="009B7825" w:rsidRPr="005F0BE3" w:rsidRDefault="009B7825" w:rsidP="00E63B36">
      <w:pPr>
        <w:widowControl w:val="0"/>
        <w:tabs>
          <w:tab w:val="left" w:pos="426"/>
        </w:tabs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</w:p>
    <w:p w14:paraId="03E0809B" w14:textId="2A5EC5EB" w:rsidR="009B7825" w:rsidRPr="005F0BE3" w:rsidRDefault="009B7825" w:rsidP="00E63B36">
      <w:pPr>
        <w:widowControl w:val="0"/>
        <w:numPr>
          <w:ilvl w:val="0"/>
          <w:numId w:val="24"/>
        </w:num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Cambria" w:eastAsia="Times New Roman" w:hAnsi="Cambria" w:cs="Times New Roman"/>
          <w:lang w:eastAsia="pl-PL"/>
        </w:rPr>
      </w:pPr>
      <w:r w:rsidRPr="005F0BE3">
        <w:rPr>
          <w:rFonts w:ascii="Cambria" w:eastAsia="Times New Roman" w:hAnsi="Cambria" w:cs="Times New Roman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F0BE3">
        <w:rPr>
          <w:rFonts w:ascii="Cambria" w:eastAsia="Times New Roman" w:hAnsi="Cambria" w:cs="Times New Roman"/>
          <w:lang w:eastAsia="pl-PL"/>
        </w:rPr>
        <w:t>Pzp</w:t>
      </w:r>
      <w:proofErr w:type="spellEnd"/>
      <w:r w:rsidRPr="005F0BE3">
        <w:rPr>
          <w:rFonts w:ascii="Cambria" w:eastAsia="Times New Roman" w:hAnsi="Cambria" w:cs="Times New Roman"/>
          <w:lang w:eastAsia="pl-PL"/>
        </w:rPr>
        <w:t xml:space="preserve"> </w:t>
      </w:r>
      <w:r w:rsidRPr="005F0BE3">
        <w:rPr>
          <w:rFonts w:ascii="Cambria" w:eastAsia="Times New Roman" w:hAnsi="Cambria" w:cs="Times New Roman"/>
          <w:i/>
          <w:iCs/>
          <w:lang w:eastAsia="pl-PL"/>
        </w:rPr>
        <w:t xml:space="preserve">(jeżeli dotyczy - podać mającą zastosowanie podstawę wykluczenia spośród wymienionych w art. 108 ustawy </w:t>
      </w:r>
      <w:proofErr w:type="spellStart"/>
      <w:r w:rsidRPr="005F0BE3">
        <w:rPr>
          <w:rFonts w:ascii="Cambria" w:eastAsia="Times New Roman" w:hAnsi="Cambria" w:cs="Times New Roman"/>
          <w:i/>
          <w:iCs/>
          <w:lang w:eastAsia="pl-PL"/>
        </w:rPr>
        <w:t>Pzp</w:t>
      </w:r>
      <w:proofErr w:type="spellEnd"/>
      <w:r w:rsidRPr="005F0BE3">
        <w:rPr>
          <w:rFonts w:ascii="Cambria" w:eastAsia="Times New Roman" w:hAnsi="Cambria" w:cs="Times New Roman"/>
          <w:i/>
          <w:iCs/>
          <w:lang w:eastAsia="pl-PL"/>
        </w:rPr>
        <w:t xml:space="preserve">) </w:t>
      </w:r>
      <w:r w:rsidRPr="005F0BE3">
        <w:rPr>
          <w:rFonts w:ascii="Cambria" w:eastAsia="Times New Roman" w:hAnsi="Cambria" w:cs="Times New Roman"/>
          <w:lang w:eastAsia="pl-PL"/>
        </w:rPr>
        <w:t xml:space="preserve">Jednocześnie oświadczam, że w związku z ww. okolicznością, na podstawie art. 110 ust. 2 ustawy </w:t>
      </w:r>
      <w:proofErr w:type="spellStart"/>
      <w:r w:rsidRPr="005F0BE3">
        <w:rPr>
          <w:rFonts w:ascii="Cambria" w:eastAsia="Times New Roman" w:hAnsi="Cambria" w:cs="Times New Roman"/>
          <w:lang w:eastAsia="pl-PL"/>
        </w:rPr>
        <w:t>Pzp</w:t>
      </w:r>
      <w:proofErr w:type="spellEnd"/>
      <w:r w:rsidRPr="005F0BE3">
        <w:rPr>
          <w:rFonts w:ascii="Cambria" w:eastAsia="Times New Roman" w:hAnsi="Cambria" w:cs="Times New Roman"/>
          <w:lang w:eastAsia="pl-PL"/>
        </w:rPr>
        <w:t xml:space="preserve"> podjąłem następujące środki naprawcze:</w:t>
      </w:r>
    </w:p>
    <w:p w14:paraId="56B2605F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……………………………………………………………………………………………………………</w:t>
      </w:r>
    </w:p>
    <w:p w14:paraId="142800D8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bookmarkEnd w:id="0"/>
    <w:p w14:paraId="5DB51A43" w14:textId="77777777" w:rsidR="009B7825" w:rsidRPr="005F0BE3" w:rsidRDefault="009B7825" w:rsidP="009B7825">
      <w:pPr>
        <w:widowControl w:val="0"/>
        <w:shd w:val="clear" w:color="auto" w:fill="BFBFBF"/>
        <w:suppressAutoHyphens/>
        <w:spacing w:after="0" w:line="276" w:lineRule="auto"/>
        <w:ind w:left="284" w:hanging="284"/>
        <w:rPr>
          <w:rFonts w:ascii="Cambria" w:eastAsia="Times New Roman" w:hAnsi="Cambria" w:cs="Times New Roman"/>
          <w:b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II. OŚWIADCZENIE DOTYCZĄCE SPEŁNIANIA WARUNKÓW UDZIAŁU </w:t>
      </w: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br/>
      </w: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lastRenderedPageBreak/>
        <w:t>W POSTĘPOWANIU:</w:t>
      </w:r>
    </w:p>
    <w:p w14:paraId="07BD543C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p w14:paraId="055537C0" w14:textId="77777777" w:rsidR="009B7825" w:rsidRPr="005F0BE3" w:rsidRDefault="009B7825" w:rsidP="009B7825">
      <w:pPr>
        <w:spacing w:after="0" w:line="276" w:lineRule="auto"/>
        <w:jc w:val="both"/>
        <w:rPr>
          <w:rFonts w:ascii="Cambria" w:eastAsia="Times New Roman" w:hAnsi="Cambria" w:cs="Times New Roman"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 xml:space="preserve">II.1. Oświadczenie składane zgodnie z </w:t>
      </w: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art. 125 ust. 1, 4 i 5 </w:t>
      </w:r>
      <w:r w:rsidRPr="005F0BE3">
        <w:rPr>
          <w:rFonts w:ascii="Cambria" w:eastAsia="Times New Roman" w:hAnsi="Cambria" w:cs="Times New Roman"/>
          <w:kern w:val="2"/>
          <w:lang w:eastAsia="zh-CN"/>
        </w:rPr>
        <w:t xml:space="preserve">ustawy </w:t>
      </w:r>
      <w:proofErr w:type="spellStart"/>
      <w:r w:rsidRPr="005F0BE3">
        <w:rPr>
          <w:rFonts w:ascii="Cambria" w:eastAsia="Times New Roman" w:hAnsi="Cambria" w:cs="Times New Roman"/>
          <w:kern w:val="2"/>
          <w:lang w:eastAsia="zh-CN"/>
        </w:rPr>
        <w:t>Pzp</w:t>
      </w:r>
      <w:proofErr w:type="spellEnd"/>
      <w:r w:rsidRPr="005F0BE3">
        <w:rPr>
          <w:rFonts w:ascii="Cambria" w:eastAsia="Times New Roman" w:hAnsi="Cambria" w:cs="Times New Roman"/>
          <w:kern w:val="2"/>
          <w:lang w:eastAsia="zh-CN"/>
        </w:rPr>
        <w:t>.</w:t>
      </w:r>
    </w:p>
    <w:p w14:paraId="31486BD6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Calibri" w:hAnsi="Cambria" w:cs="Times New Roman"/>
          <w:b/>
          <w:bCs/>
          <w:lang w:eastAsia="pl-PL"/>
        </w:rPr>
      </w:pPr>
      <w:bookmarkStart w:id="1" w:name="_Hlk76262059"/>
      <w:r w:rsidRPr="005F0BE3">
        <w:rPr>
          <w:rFonts w:ascii="Cambria" w:eastAsia="Calibri" w:hAnsi="Cambria" w:cs="Times New Roman"/>
          <w:b/>
          <w:bCs/>
          <w:lang w:eastAsia="pl-PL"/>
        </w:rPr>
        <w:t xml:space="preserve">II.1.1 Składane przez </w:t>
      </w: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>Wykonawcę, każdego z Wykonawców występujących wspólnie</w:t>
      </w:r>
      <w:bookmarkEnd w:id="1"/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 xml:space="preserve"> oraz przez Podmiot udostępniający zasoby:</w:t>
      </w:r>
    </w:p>
    <w:p w14:paraId="425DB53A" w14:textId="3E1BA6C3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iCs/>
          <w:kern w:val="2"/>
          <w:highlight w:val="yellow"/>
          <w:lang w:eastAsia="zh-CN"/>
        </w:rPr>
      </w:pPr>
      <w:r w:rsidRPr="005F0BE3">
        <w:rPr>
          <w:rFonts w:ascii="Cambria" w:eastAsia="Calibri" w:hAnsi="Cambria" w:cs="Times New Roman"/>
          <w:lang w:eastAsia="pl-PL"/>
        </w:rPr>
        <w:t>Oświadczam, że spełniam warunki udziału w niniejszym postępowaniu określone przez Zamawiającego w </w:t>
      </w:r>
      <w:r w:rsidR="00002C6A" w:rsidRPr="005F0BE3">
        <w:rPr>
          <w:rFonts w:ascii="Cambria" w:eastAsia="Calibri" w:hAnsi="Cambria" w:cs="Times New Roman"/>
          <w:lang w:eastAsia="pl-PL"/>
        </w:rPr>
        <w:t xml:space="preserve"> </w:t>
      </w:r>
      <w:r w:rsidRPr="005F0BE3">
        <w:rPr>
          <w:rFonts w:ascii="Cambria" w:eastAsia="Calibri" w:hAnsi="Cambria" w:cs="Times New Roman"/>
          <w:lang w:eastAsia="pl-PL"/>
        </w:rPr>
        <w:t xml:space="preserve">SWZ </w:t>
      </w:r>
    </w:p>
    <w:p w14:paraId="1FFE4CA9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iCs/>
          <w:kern w:val="2"/>
          <w:sz w:val="16"/>
          <w:szCs w:val="16"/>
          <w:lang w:eastAsia="zh-CN"/>
        </w:rPr>
      </w:pPr>
    </w:p>
    <w:p w14:paraId="79CFBA05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color w:val="000000"/>
          <w:kern w:val="2"/>
          <w:lang w:eastAsia="zh-CN"/>
        </w:rPr>
        <w:t>Powyższe warunki spełniam w n/w zakresie:</w:t>
      </w:r>
      <w:r w:rsidRPr="005F0BE3">
        <w:rPr>
          <w:rFonts w:ascii="Cambria" w:eastAsia="Times New Roman" w:hAnsi="Cambria" w:cs="Times New Roman"/>
          <w:b/>
          <w:color w:val="000000"/>
          <w:kern w:val="2"/>
          <w:vertAlign w:val="superscript"/>
          <w:lang w:eastAsia="zh-CN"/>
        </w:rPr>
        <w:footnoteReference w:id="1"/>
      </w:r>
    </w:p>
    <w:p w14:paraId="31204EB9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/>
          <w:color w:val="000000"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color w:val="000000"/>
          <w:kern w:val="2"/>
          <w:lang w:eastAsia="zh-CN"/>
        </w:rPr>
        <w:t>…………………………………………………………………………………………………………….</w:t>
      </w:r>
    </w:p>
    <w:p w14:paraId="3F78E141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kern w:val="2"/>
          <w:u w:val="single"/>
          <w:lang w:eastAsia="zh-CN"/>
        </w:rPr>
      </w:pPr>
      <w:r w:rsidRPr="005F0BE3">
        <w:rPr>
          <w:rFonts w:ascii="Cambria" w:eastAsia="Times New Roman" w:hAnsi="Cambria" w:cs="Times New Roman"/>
          <w:bCs/>
          <w:color w:val="000000"/>
          <w:kern w:val="2"/>
          <w:sz w:val="24"/>
          <w:szCs w:val="24"/>
          <w:lang w:eastAsia="zh-CN"/>
        </w:rPr>
        <w:t>oraz wykonam usługi, do realizacji których wymagane zdolności są wymagane.</w:t>
      </w:r>
    </w:p>
    <w:p w14:paraId="1B66507C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2"/>
          <w:sz w:val="16"/>
          <w:szCs w:val="16"/>
          <w:u w:val="single"/>
          <w:lang w:eastAsia="zh-CN"/>
        </w:rPr>
      </w:pPr>
    </w:p>
    <w:p w14:paraId="3F2A5EAB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2"/>
          <w:u w:val="single"/>
          <w:lang w:eastAsia="zh-CN"/>
        </w:rPr>
      </w:pPr>
      <w:r w:rsidRPr="005F0BE3">
        <w:rPr>
          <w:rFonts w:ascii="Cambria" w:eastAsia="Times New Roman" w:hAnsi="Cambria" w:cs="Times New Roman"/>
          <w:b/>
          <w:color w:val="000000"/>
          <w:kern w:val="2"/>
          <w:u w:val="single"/>
          <w:lang w:eastAsia="zh-CN"/>
        </w:rPr>
        <w:t>i/lub</w:t>
      </w:r>
    </w:p>
    <w:p w14:paraId="577E93BF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Calibri" w:hAnsi="Cambria" w:cs="Times New Roman"/>
          <w:b/>
          <w:i/>
          <w:iCs/>
          <w:sz w:val="16"/>
          <w:szCs w:val="16"/>
          <w:lang w:eastAsia="pl-PL"/>
        </w:rPr>
      </w:pPr>
    </w:p>
    <w:p w14:paraId="2DF6E71F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2"/>
          <w:u w:val="single"/>
          <w:lang w:eastAsia="zh-CN"/>
        </w:rPr>
      </w:pPr>
      <w:r w:rsidRPr="005F0BE3">
        <w:rPr>
          <w:rFonts w:ascii="Cambria" w:eastAsia="Calibri" w:hAnsi="Cambria" w:cs="Times New Roman"/>
          <w:b/>
          <w:lang w:eastAsia="pl-PL"/>
        </w:rPr>
        <w:t xml:space="preserve">II.1.2 Składane przez </w:t>
      </w:r>
      <w:r w:rsidRPr="005F0BE3">
        <w:rPr>
          <w:rFonts w:ascii="Cambria" w:eastAsia="Times New Roman" w:hAnsi="Cambria" w:cs="Times New Roman"/>
          <w:b/>
          <w:kern w:val="2"/>
          <w:lang w:eastAsia="zh-CN"/>
        </w:rPr>
        <w:t>Wykonawcę lub Wykonawców występujących wspólnie (jeżeli dotyczy):</w:t>
      </w:r>
    </w:p>
    <w:p w14:paraId="740D56D7" w14:textId="45D95C42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kern w:val="3"/>
          <w:u w:val="single"/>
          <w:lang w:eastAsia="zh-CN"/>
        </w:rPr>
      </w:pPr>
      <w:r w:rsidRPr="005F0BE3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Oświadczam, że w celu wykazania spełniania warunków udziału w postępowaniu, określonych przez Zamawiającego w SWZ, polegam na zasobach następującego/</w:t>
      </w:r>
      <w:proofErr w:type="spellStart"/>
      <w:r w:rsidRPr="005F0BE3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ych</w:t>
      </w:r>
      <w:proofErr w:type="spellEnd"/>
      <w:r w:rsidRPr="005F0BE3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 xml:space="preserve"> Podmiotu/ów:</w:t>
      </w:r>
    </w:p>
    <w:p w14:paraId="3EC97A5B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kern w:val="2"/>
          <w:sz w:val="16"/>
          <w:szCs w:val="16"/>
          <w:lang w:eastAsia="zh-CN"/>
        </w:rPr>
      </w:pPr>
    </w:p>
    <w:p w14:paraId="5267BF76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1) ...........................................................................................................................................</w:t>
      </w:r>
    </w:p>
    <w:p w14:paraId="7128F9DD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center"/>
        <w:rPr>
          <w:rFonts w:ascii="Cambria" w:eastAsia="Times New Roman" w:hAnsi="Cambria" w:cs="Times New Roman"/>
          <w:bCs/>
          <w:i/>
          <w:iCs/>
          <w:color w:val="000000"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i/>
          <w:iCs/>
          <w:color w:val="000000"/>
          <w:kern w:val="2"/>
          <w:lang w:eastAsia="zh-CN"/>
        </w:rPr>
        <w:t>(wskazać firmę / imię i nazwisko, siedzibę i adres)</w:t>
      </w:r>
    </w:p>
    <w:p w14:paraId="4C0697FC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color w:val="000000"/>
          <w:kern w:val="2"/>
          <w:lang w:eastAsia="zh-CN"/>
        </w:rPr>
        <w:t>w następującym zakresie: ......................................................................................................</w:t>
      </w:r>
    </w:p>
    <w:p w14:paraId="34016C66" w14:textId="77777777" w:rsidR="009B7825" w:rsidRPr="005F0BE3" w:rsidRDefault="009B7825" w:rsidP="009B7825">
      <w:pPr>
        <w:widowControl w:val="0"/>
        <w:suppressAutoHyphens/>
        <w:autoSpaceDE w:val="0"/>
        <w:spacing w:after="0" w:line="240" w:lineRule="auto"/>
        <w:rPr>
          <w:rFonts w:ascii="Cambria" w:eastAsia="Times New Roman" w:hAnsi="Cambria" w:cs="Times New Roman"/>
          <w:b/>
          <w:color w:val="000000"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i/>
          <w:iCs/>
          <w:color w:val="000000"/>
          <w:kern w:val="2"/>
          <w:lang w:eastAsia="zh-CN"/>
        </w:rPr>
        <w:t xml:space="preserve">                                               (określić odpowiedni zakres dla wskazanego podmiotu)</w:t>
      </w:r>
    </w:p>
    <w:p w14:paraId="35A85454" w14:textId="77777777" w:rsidR="009B7825" w:rsidRPr="005F0BE3" w:rsidRDefault="009B7825" w:rsidP="009B7825">
      <w:pPr>
        <w:spacing w:after="0" w:line="276" w:lineRule="auto"/>
        <w:jc w:val="both"/>
        <w:rPr>
          <w:rFonts w:ascii="Cambria" w:eastAsia="Calibri" w:hAnsi="Cambria" w:cs="Times New Roman"/>
          <w:i/>
          <w:sz w:val="16"/>
          <w:szCs w:val="16"/>
        </w:rPr>
      </w:pPr>
    </w:p>
    <w:p w14:paraId="15B7FB1A" w14:textId="77777777" w:rsidR="009B7825" w:rsidRPr="005F0BE3" w:rsidRDefault="009B7825" w:rsidP="009B7825">
      <w:pPr>
        <w:shd w:val="clear" w:color="auto" w:fill="BFBFBF"/>
        <w:spacing w:after="0" w:line="276" w:lineRule="auto"/>
        <w:ind w:left="284" w:hanging="284"/>
        <w:rPr>
          <w:rFonts w:ascii="Cambria" w:eastAsia="Palatino Linotype" w:hAnsi="Cambria" w:cs="Times New Roman"/>
          <w:b/>
        </w:rPr>
      </w:pPr>
      <w:r w:rsidRPr="005F0BE3">
        <w:rPr>
          <w:rFonts w:ascii="Cambria" w:eastAsia="Palatino Linotype" w:hAnsi="Cambria" w:cs="Times New Roman"/>
          <w:b/>
        </w:rPr>
        <w:t xml:space="preserve">III. INFORMACJA DOTYCZĄCA DOSTĘPNOŚCI PODMIOTOWYCH ŚRODKÓW DOWODOWYCH </w:t>
      </w:r>
      <w:r w:rsidRPr="005F0BE3">
        <w:rPr>
          <w:rFonts w:ascii="Cambria" w:eastAsia="Palatino Linotype" w:hAnsi="Cambria" w:cs="Times New Roman"/>
          <w:i/>
        </w:rPr>
        <w:t>(jeżeli dotyczy)</w:t>
      </w:r>
    </w:p>
    <w:p w14:paraId="4E28CD17" w14:textId="77777777" w:rsidR="009B7825" w:rsidRPr="005F0BE3" w:rsidRDefault="009B7825" w:rsidP="009B7825">
      <w:pPr>
        <w:spacing w:after="0" w:line="276" w:lineRule="auto"/>
        <w:jc w:val="both"/>
        <w:rPr>
          <w:rFonts w:ascii="Cambria" w:eastAsia="Palatino Linotype" w:hAnsi="Cambria" w:cs="Times New Roman"/>
          <w:sz w:val="16"/>
          <w:szCs w:val="16"/>
        </w:rPr>
      </w:pPr>
    </w:p>
    <w:p w14:paraId="0E50D17C" w14:textId="1A455E35" w:rsidR="009B7825" w:rsidRPr="005F0BE3" w:rsidRDefault="009B7825" w:rsidP="009B7825">
      <w:pPr>
        <w:spacing w:after="0" w:line="276" w:lineRule="auto"/>
        <w:jc w:val="both"/>
        <w:rPr>
          <w:rFonts w:ascii="Cambria" w:eastAsia="Palatino Linotype" w:hAnsi="Cambria" w:cs="Times New Roman"/>
        </w:rPr>
      </w:pPr>
      <w:bookmarkStart w:id="2" w:name="_Hlk66726541"/>
      <w:r w:rsidRPr="005F0BE3">
        <w:rPr>
          <w:rFonts w:ascii="Cambria" w:eastAsia="Palatino Linotype" w:hAnsi="Cambria" w:cs="Times New Roman"/>
        </w:rPr>
        <w:t xml:space="preserve">Jeżeli Zamawiający ma możliwość uzyskania dostępu do podmiotowych środków dowodowych wymaganych w SWZ za pomocą bezpłatnych i ogólnodostępnych baz danych, w szczególności rejestrów publicznych w rozumieniu ustawy z dnia 17 lutego 2005 r. o informatyzacji działalności podmiotów realizujących zadania publiczne prosimy o wskazanie danych umożliwiających dostęp do w/w podmiotowych środków dowodowych </w:t>
      </w:r>
      <w:r w:rsidRPr="005F0BE3">
        <w:rPr>
          <w:rFonts w:ascii="Cambria" w:eastAsia="Palatino Linotype" w:hAnsi="Cambria" w:cs="Times New Roman"/>
          <w:i/>
        </w:rPr>
        <w:t>(np. w przypadku odpisu lub informacji z KRS lub CEIDG można podać adres strony internetowej, na której dostępny jest taki odpis lub informacja)</w:t>
      </w:r>
      <w:r w:rsidRPr="005F0BE3">
        <w:rPr>
          <w:rFonts w:ascii="Cambria" w:eastAsia="Palatino Linotype" w:hAnsi="Cambria" w:cs="Times New Roman"/>
        </w:rPr>
        <w:t>:</w:t>
      </w:r>
    </w:p>
    <w:p w14:paraId="4D814BA0" w14:textId="77777777" w:rsidR="009B7825" w:rsidRPr="005F0BE3" w:rsidRDefault="009B7825" w:rsidP="009B7825">
      <w:pPr>
        <w:spacing w:after="0" w:line="276" w:lineRule="auto"/>
        <w:jc w:val="both"/>
        <w:rPr>
          <w:rFonts w:ascii="Cambria" w:eastAsia="Palatino Linotype" w:hAnsi="Cambria" w:cs="Times New Roman"/>
        </w:rPr>
      </w:pPr>
      <w:r w:rsidRPr="005F0BE3">
        <w:rPr>
          <w:rFonts w:ascii="Cambria" w:eastAsia="Palatino Linotype" w:hAnsi="Cambria" w:cs="Times New Roman"/>
          <w:b/>
        </w:rPr>
        <w:t>URL</w:t>
      </w:r>
      <w:r w:rsidRPr="005F0BE3">
        <w:rPr>
          <w:rFonts w:ascii="Cambria" w:eastAsia="Palatino Linotype" w:hAnsi="Cambria" w:cs="Times New Roman"/>
          <w:b/>
          <w:bCs/>
        </w:rPr>
        <w:t>:</w:t>
      </w:r>
      <w:r w:rsidRPr="005F0BE3">
        <w:rPr>
          <w:rFonts w:ascii="Cambria" w:eastAsia="Palatino Linotype" w:hAnsi="Cambria" w:cs="Times New Roman"/>
        </w:rPr>
        <w:t>…………………………………………………………………………………………………………</w:t>
      </w:r>
    </w:p>
    <w:bookmarkEnd w:id="2"/>
    <w:p w14:paraId="743F2133" w14:textId="77777777" w:rsidR="009B7825" w:rsidRPr="005F0BE3" w:rsidRDefault="009B7825" w:rsidP="009B7825">
      <w:pPr>
        <w:spacing w:after="0" w:line="276" w:lineRule="auto"/>
        <w:rPr>
          <w:rFonts w:ascii="Cambria" w:eastAsia="Palatino Linotype" w:hAnsi="Cambria" w:cs="Times New Roman"/>
          <w:b/>
          <w:sz w:val="16"/>
          <w:szCs w:val="16"/>
        </w:rPr>
      </w:pPr>
    </w:p>
    <w:p w14:paraId="34E986D5" w14:textId="77777777" w:rsidR="009B7825" w:rsidRPr="005F0BE3" w:rsidRDefault="009B7825" w:rsidP="009B7825">
      <w:pPr>
        <w:widowControl w:val="0"/>
        <w:shd w:val="clear" w:color="auto" w:fill="BFBFBF"/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/>
          <w:bCs/>
          <w:kern w:val="2"/>
          <w:lang w:eastAsia="zh-CN"/>
        </w:rPr>
        <w:t>IV. OŚWIADCZENIE DOTYCZĄCE PODANYCH INFORMACJI:</w:t>
      </w:r>
    </w:p>
    <w:p w14:paraId="7DE66308" w14:textId="77777777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kern w:val="2"/>
          <w:sz w:val="16"/>
          <w:szCs w:val="16"/>
          <w:lang w:eastAsia="zh-CN"/>
        </w:rPr>
      </w:pPr>
    </w:p>
    <w:p w14:paraId="0A7218F4" w14:textId="3E994DAB" w:rsidR="009B7825" w:rsidRPr="005F0BE3" w:rsidRDefault="009B7825" w:rsidP="009B7825">
      <w:pPr>
        <w:widowControl w:val="0"/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kern w:val="2"/>
          <w:lang w:eastAsia="zh-CN"/>
        </w:rPr>
      </w:pPr>
      <w:r w:rsidRPr="005F0BE3">
        <w:rPr>
          <w:rFonts w:ascii="Cambria" w:eastAsia="Times New Roman" w:hAnsi="Cambria" w:cs="Times New Roman"/>
          <w:bCs/>
          <w:kern w:val="2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34039C" w14:textId="77777777" w:rsidR="009B7825" w:rsidRPr="009B7825" w:rsidRDefault="009B7825" w:rsidP="003F6F8E">
      <w:pPr>
        <w:widowControl w:val="0"/>
        <w:suppressAutoHyphens/>
        <w:spacing w:after="0" w:line="288" w:lineRule="auto"/>
        <w:ind w:left="2835"/>
        <w:jc w:val="center"/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zh-CN"/>
        </w:rPr>
      </w:pPr>
      <w:r w:rsidRPr="009B7825"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zh-CN"/>
        </w:rPr>
        <w:t xml:space="preserve">Wymagane podpisanie kwalifikowanym podpisem elektronicznym </w:t>
      </w:r>
    </w:p>
    <w:p w14:paraId="247B4FA4" w14:textId="77777777" w:rsidR="009B7825" w:rsidRPr="009B7825" w:rsidRDefault="009B7825" w:rsidP="009B7825">
      <w:pPr>
        <w:widowControl w:val="0"/>
        <w:suppressAutoHyphens/>
        <w:spacing w:after="0" w:line="288" w:lineRule="auto"/>
        <w:ind w:left="1843"/>
        <w:jc w:val="center"/>
        <w:rPr>
          <w:rFonts w:ascii="Times New Roman" w:eastAsia="Times New Roman" w:hAnsi="Times New Roman" w:cs="Times New Roman"/>
          <w:i/>
          <w:iCs/>
          <w:color w:val="FF0000"/>
          <w:kern w:val="2"/>
          <w:sz w:val="20"/>
          <w:szCs w:val="20"/>
          <w:lang w:eastAsia="zh-CN"/>
        </w:rPr>
      </w:pPr>
      <w:r w:rsidRPr="009B7825"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zh-CN"/>
        </w:rPr>
        <w:t>lub</w:t>
      </w:r>
      <w:r w:rsidRPr="009B7825">
        <w:rPr>
          <w:rFonts w:ascii="Times New Roman" w:eastAsia="Times New Roman" w:hAnsi="Times New Roman" w:cs="Times New Roman"/>
          <w:b/>
          <w:bCs/>
          <w:color w:val="FF0000"/>
          <w:kern w:val="2"/>
          <w:lang w:eastAsia="zh-CN"/>
        </w:rPr>
        <w:t xml:space="preserve"> </w:t>
      </w:r>
      <w:r w:rsidRPr="009B7825">
        <w:rPr>
          <w:rFonts w:ascii="Times New Roman" w:eastAsia="Times New Roman" w:hAnsi="Times New Roman" w:cs="Times New Roman"/>
          <w:b/>
          <w:bCs/>
          <w:color w:val="FF0000"/>
          <w:kern w:val="2"/>
          <w:sz w:val="20"/>
          <w:szCs w:val="20"/>
          <w:lang w:eastAsia="zh-CN"/>
        </w:rPr>
        <w:t xml:space="preserve">podpisem zaufanym lub podpisem osobistym </w:t>
      </w:r>
    </w:p>
    <w:sectPr w:rsidR="009B7825" w:rsidRPr="009B7825" w:rsidSect="00E63B36">
      <w:headerReference w:type="default" r:id="rId8"/>
      <w:footerReference w:type="default" r:id="rId9"/>
      <w:pgSz w:w="11906" w:h="16838"/>
      <w:pgMar w:top="2127" w:right="1417" w:bottom="993" w:left="1417" w:header="709" w:footer="720" w:gutter="284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89F2" w14:textId="77777777" w:rsidR="00710BDD" w:rsidRDefault="00710BDD" w:rsidP="00D74EB0">
      <w:pPr>
        <w:spacing w:after="0" w:line="240" w:lineRule="auto"/>
      </w:pPr>
      <w:r>
        <w:separator/>
      </w:r>
    </w:p>
  </w:endnote>
  <w:endnote w:type="continuationSeparator" w:id="0">
    <w:p w14:paraId="5C19649A" w14:textId="77777777" w:rsidR="00710BDD" w:rsidRDefault="00710BDD" w:rsidP="00D7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2"/>
        <w:szCs w:val="22"/>
      </w:rPr>
      <w:id w:val="1020044415"/>
      <w:docPartObj>
        <w:docPartGallery w:val="Page Numbers (Bottom of Page)"/>
        <w:docPartUnique/>
      </w:docPartObj>
    </w:sdtPr>
    <w:sdtContent>
      <w:p w14:paraId="4C425D3B" w14:textId="63B7E3A6" w:rsidR="005F0BE3" w:rsidRPr="005F0BE3" w:rsidRDefault="005F0BE3" w:rsidP="005F0BE3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5F0BE3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5F0BE3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5F0BE3">
          <w:rPr>
            <w:sz w:val="20"/>
            <w:szCs w:val="20"/>
          </w:rPr>
          <w:instrText>PAGE    \* MERGEFORMAT</w:instrText>
        </w:r>
        <w:r w:rsidRPr="005F0BE3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DC157A" w:rsidRPr="00DC157A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Pr="005F0BE3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FE141" w14:textId="77777777" w:rsidR="00710BDD" w:rsidRDefault="00710BDD" w:rsidP="00D74EB0">
      <w:pPr>
        <w:spacing w:after="0" w:line="240" w:lineRule="auto"/>
      </w:pPr>
      <w:r>
        <w:separator/>
      </w:r>
    </w:p>
  </w:footnote>
  <w:footnote w:type="continuationSeparator" w:id="0">
    <w:p w14:paraId="005E8714" w14:textId="77777777" w:rsidR="00710BDD" w:rsidRDefault="00710BDD" w:rsidP="00D74EB0">
      <w:pPr>
        <w:spacing w:after="0" w:line="240" w:lineRule="auto"/>
      </w:pPr>
      <w:r>
        <w:continuationSeparator/>
      </w:r>
    </w:p>
  </w:footnote>
  <w:footnote w:id="1">
    <w:p w14:paraId="29AB037F" w14:textId="77777777" w:rsidR="009B7825" w:rsidRPr="00E63B36" w:rsidRDefault="009B7825" w:rsidP="00E63B36">
      <w:pPr>
        <w:pStyle w:val="Tekstprzypisudolnego"/>
        <w:jc w:val="both"/>
        <w:rPr>
          <w:rFonts w:ascii="Cambria" w:hAnsi="Cambria"/>
        </w:rPr>
      </w:pPr>
      <w:r w:rsidRPr="00E63B36">
        <w:rPr>
          <w:rStyle w:val="Odwoanieprzypisudolnego"/>
          <w:rFonts w:ascii="Cambria" w:hAnsi="Cambria"/>
        </w:rPr>
        <w:footnoteRef/>
      </w:r>
      <w:r w:rsidRPr="00E63B36">
        <w:rPr>
          <w:rFonts w:ascii="Cambria" w:hAnsi="Cambria"/>
        </w:rPr>
        <w:t xml:space="preserve"> Każdy Wykonawca występujący wspólnie lub podmiot udostepniający zasoby wykazuje w tym miejscu wyłącznie własne zasoby poprzez odniesienie się do konkretnego warunku udziału w postępowaniu określonego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C732" w14:textId="74535B14" w:rsidR="005F0BE3" w:rsidRDefault="005F0BE3" w:rsidP="005F0BE3">
    <w:pPr>
      <w:pStyle w:val="Nagwek"/>
      <w:jc w:val="center"/>
    </w:pPr>
    <w:r w:rsidRPr="00C87AA5">
      <w:rPr>
        <w:noProof/>
        <w:lang w:eastAsia="pl-PL"/>
      </w:rPr>
      <w:drawing>
        <wp:inline distT="0" distB="0" distL="0" distR="0" wp14:anchorId="4484075F" wp14:editId="76C99725">
          <wp:extent cx="4488180" cy="718068"/>
          <wp:effectExtent l="0" t="0" r="0" b="635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6976" cy="72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</w:abstractNum>
  <w:abstractNum w:abstractNumId="4" w15:restartNumberingAfterBreak="0">
    <w:nsid w:val="032847F0"/>
    <w:multiLevelType w:val="hybridMultilevel"/>
    <w:tmpl w:val="089CA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4B55272"/>
    <w:multiLevelType w:val="hybridMultilevel"/>
    <w:tmpl w:val="70CCC2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17906"/>
    <w:multiLevelType w:val="hybridMultilevel"/>
    <w:tmpl w:val="754C40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475D47"/>
    <w:multiLevelType w:val="hybridMultilevel"/>
    <w:tmpl w:val="A1C6A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306AC4"/>
    <w:multiLevelType w:val="hybridMultilevel"/>
    <w:tmpl w:val="B66C05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F954FA"/>
    <w:multiLevelType w:val="hybridMultilevel"/>
    <w:tmpl w:val="82A21A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02D41AB"/>
    <w:multiLevelType w:val="hybridMultilevel"/>
    <w:tmpl w:val="FB28D9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7682663"/>
    <w:multiLevelType w:val="hybridMultilevel"/>
    <w:tmpl w:val="49C6B294"/>
    <w:lvl w:ilvl="0" w:tplc="124C4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D3A6BF2"/>
    <w:multiLevelType w:val="hybridMultilevel"/>
    <w:tmpl w:val="D2D85E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415A9"/>
    <w:multiLevelType w:val="hybridMultilevel"/>
    <w:tmpl w:val="678A9D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120FF"/>
    <w:multiLevelType w:val="hybridMultilevel"/>
    <w:tmpl w:val="01ACA5BC"/>
    <w:lvl w:ilvl="0" w:tplc="BE60031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D20F7"/>
    <w:multiLevelType w:val="hybridMultilevel"/>
    <w:tmpl w:val="952E8804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16" w15:restartNumberingAfterBreak="0">
    <w:nsid w:val="432C2496"/>
    <w:multiLevelType w:val="hybridMultilevel"/>
    <w:tmpl w:val="AF8E7F58"/>
    <w:lvl w:ilvl="0" w:tplc="04150017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91A361F"/>
    <w:multiLevelType w:val="hybridMultilevel"/>
    <w:tmpl w:val="D388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70121"/>
    <w:multiLevelType w:val="hybridMultilevel"/>
    <w:tmpl w:val="87648DDC"/>
    <w:lvl w:ilvl="0" w:tplc="F54AC35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A3F3C"/>
    <w:multiLevelType w:val="hybridMultilevel"/>
    <w:tmpl w:val="2444A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662B4"/>
    <w:multiLevelType w:val="multilevel"/>
    <w:tmpl w:val="DB20D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82F6E"/>
    <w:multiLevelType w:val="hybridMultilevel"/>
    <w:tmpl w:val="94307C60"/>
    <w:lvl w:ilvl="0" w:tplc="C5700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5514950"/>
    <w:multiLevelType w:val="hybridMultilevel"/>
    <w:tmpl w:val="B14E9530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245F7"/>
    <w:multiLevelType w:val="multilevel"/>
    <w:tmpl w:val="C92E9C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4262D"/>
    <w:multiLevelType w:val="hybridMultilevel"/>
    <w:tmpl w:val="0DEC8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259689">
    <w:abstractNumId w:val="14"/>
  </w:num>
  <w:num w:numId="2" w16cid:durableId="853029585">
    <w:abstractNumId w:val="21"/>
  </w:num>
  <w:num w:numId="3" w16cid:durableId="187836592">
    <w:abstractNumId w:val="11"/>
  </w:num>
  <w:num w:numId="4" w16cid:durableId="215316053">
    <w:abstractNumId w:val="16"/>
  </w:num>
  <w:num w:numId="5" w16cid:durableId="1879931985">
    <w:abstractNumId w:val="9"/>
  </w:num>
  <w:num w:numId="6" w16cid:durableId="1411125391">
    <w:abstractNumId w:val="19"/>
  </w:num>
  <w:num w:numId="7" w16cid:durableId="1841382584">
    <w:abstractNumId w:val="0"/>
  </w:num>
  <w:num w:numId="8" w16cid:durableId="723258733">
    <w:abstractNumId w:val="8"/>
  </w:num>
  <w:num w:numId="9" w16cid:durableId="1516309935">
    <w:abstractNumId w:val="5"/>
  </w:num>
  <w:num w:numId="10" w16cid:durableId="2086493749">
    <w:abstractNumId w:val="12"/>
  </w:num>
  <w:num w:numId="11" w16cid:durableId="1584492750">
    <w:abstractNumId w:val="13"/>
  </w:num>
  <w:num w:numId="12" w16cid:durableId="2074770811">
    <w:abstractNumId w:val="1"/>
  </w:num>
  <w:num w:numId="13" w16cid:durableId="977226117">
    <w:abstractNumId w:val="6"/>
  </w:num>
  <w:num w:numId="14" w16cid:durableId="1085154290">
    <w:abstractNumId w:val="18"/>
  </w:num>
  <w:num w:numId="15" w16cid:durableId="1473403977">
    <w:abstractNumId w:val="18"/>
  </w:num>
  <w:num w:numId="16" w16cid:durableId="21239865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2654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65287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8462191">
    <w:abstractNumId w:val="24"/>
  </w:num>
  <w:num w:numId="20" w16cid:durableId="5094126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455205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75970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9667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6978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572"/>
    <w:rsid w:val="000001D8"/>
    <w:rsid w:val="0000241A"/>
    <w:rsid w:val="00002A7C"/>
    <w:rsid w:val="00002C6A"/>
    <w:rsid w:val="00004B55"/>
    <w:rsid w:val="00005C0C"/>
    <w:rsid w:val="00005E7C"/>
    <w:rsid w:val="000061EB"/>
    <w:rsid w:val="00007979"/>
    <w:rsid w:val="00007D11"/>
    <w:rsid w:val="00007D8F"/>
    <w:rsid w:val="000113D7"/>
    <w:rsid w:val="00011C8A"/>
    <w:rsid w:val="0001256C"/>
    <w:rsid w:val="00014453"/>
    <w:rsid w:val="00015946"/>
    <w:rsid w:val="000159BC"/>
    <w:rsid w:val="00015CC6"/>
    <w:rsid w:val="0001660B"/>
    <w:rsid w:val="00017DE6"/>
    <w:rsid w:val="00017EF1"/>
    <w:rsid w:val="00021B19"/>
    <w:rsid w:val="00021BAA"/>
    <w:rsid w:val="000223B1"/>
    <w:rsid w:val="00022E38"/>
    <w:rsid w:val="000234C1"/>
    <w:rsid w:val="0002458A"/>
    <w:rsid w:val="00026962"/>
    <w:rsid w:val="00026B76"/>
    <w:rsid w:val="000276B0"/>
    <w:rsid w:val="000321E8"/>
    <w:rsid w:val="0003433F"/>
    <w:rsid w:val="00034ED1"/>
    <w:rsid w:val="00035103"/>
    <w:rsid w:val="00035295"/>
    <w:rsid w:val="00035578"/>
    <w:rsid w:val="000364D8"/>
    <w:rsid w:val="000367A9"/>
    <w:rsid w:val="00037EFE"/>
    <w:rsid w:val="0004082E"/>
    <w:rsid w:val="00042492"/>
    <w:rsid w:val="000425A8"/>
    <w:rsid w:val="00042A6E"/>
    <w:rsid w:val="00042BA4"/>
    <w:rsid w:val="00043562"/>
    <w:rsid w:val="00045B29"/>
    <w:rsid w:val="00045BC8"/>
    <w:rsid w:val="00045FF5"/>
    <w:rsid w:val="00046C13"/>
    <w:rsid w:val="00046D90"/>
    <w:rsid w:val="00050E78"/>
    <w:rsid w:val="00050F27"/>
    <w:rsid w:val="0005185C"/>
    <w:rsid w:val="00051B2C"/>
    <w:rsid w:val="000521A0"/>
    <w:rsid w:val="00053918"/>
    <w:rsid w:val="00054A18"/>
    <w:rsid w:val="000553C4"/>
    <w:rsid w:val="00055DBF"/>
    <w:rsid w:val="00056C43"/>
    <w:rsid w:val="000575E2"/>
    <w:rsid w:val="00060625"/>
    <w:rsid w:val="00060E22"/>
    <w:rsid w:val="000612E9"/>
    <w:rsid w:val="0006147B"/>
    <w:rsid w:val="00061AAC"/>
    <w:rsid w:val="00062A8B"/>
    <w:rsid w:val="00065232"/>
    <w:rsid w:val="00065813"/>
    <w:rsid w:val="000665A1"/>
    <w:rsid w:val="00071A2D"/>
    <w:rsid w:val="00071C8A"/>
    <w:rsid w:val="00072B9E"/>
    <w:rsid w:val="000749CB"/>
    <w:rsid w:val="00074BE0"/>
    <w:rsid w:val="000750A8"/>
    <w:rsid w:val="00075671"/>
    <w:rsid w:val="000758AF"/>
    <w:rsid w:val="0007752F"/>
    <w:rsid w:val="0008036E"/>
    <w:rsid w:val="000823AB"/>
    <w:rsid w:val="00083108"/>
    <w:rsid w:val="0008341F"/>
    <w:rsid w:val="00083F8F"/>
    <w:rsid w:val="00087951"/>
    <w:rsid w:val="00090797"/>
    <w:rsid w:val="00090AB9"/>
    <w:rsid w:val="000913AE"/>
    <w:rsid w:val="0009148E"/>
    <w:rsid w:val="000917FD"/>
    <w:rsid w:val="00092255"/>
    <w:rsid w:val="00092FF4"/>
    <w:rsid w:val="000935B2"/>
    <w:rsid w:val="00094E80"/>
    <w:rsid w:val="000950D2"/>
    <w:rsid w:val="0009574B"/>
    <w:rsid w:val="0009596F"/>
    <w:rsid w:val="00096312"/>
    <w:rsid w:val="00096A76"/>
    <w:rsid w:val="000978D5"/>
    <w:rsid w:val="00097A49"/>
    <w:rsid w:val="000A0E75"/>
    <w:rsid w:val="000A200E"/>
    <w:rsid w:val="000A2B9A"/>
    <w:rsid w:val="000A3CAE"/>
    <w:rsid w:val="000A4125"/>
    <w:rsid w:val="000A4250"/>
    <w:rsid w:val="000A4C07"/>
    <w:rsid w:val="000A6485"/>
    <w:rsid w:val="000A7C48"/>
    <w:rsid w:val="000A7EC7"/>
    <w:rsid w:val="000A7EF4"/>
    <w:rsid w:val="000B16B9"/>
    <w:rsid w:val="000B1C61"/>
    <w:rsid w:val="000B4807"/>
    <w:rsid w:val="000B58C0"/>
    <w:rsid w:val="000B709E"/>
    <w:rsid w:val="000B761C"/>
    <w:rsid w:val="000C0E7D"/>
    <w:rsid w:val="000C1094"/>
    <w:rsid w:val="000C195D"/>
    <w:rsid w:val="000C5A54"/>
    <w:rsid w:val="000C5ED7"/>
    <w:rsid w:val="000C75BD"/>
    <w:rsid w:val="000C77C9"/>
    <w:rsid w:val="000C781E"/>
    <w:rsid w:val="000C7D6C"/>
    <w:rsid w:val="000D081E"/>
    <w:rsid w:val="000D0F84"/>
    <w:rsid w:val="000D15D6"/>
    <w:rsid w:val="000D2411"/>
    <w:rsid w:val="000D2632"/>
    <w:rsid w:val="000D27B4"/>
    <w:rsid w:val="000D2C09"/>
    <w:rsid w:val="000D47DD"/>
    <w:rsid w:val="000D5AA5"/>
    <w:rsid w:val="000D5E73"/>
    <w:rsid w:val="000D6233"/>
    <w:rsid w:val="000D64AD"/>
    <w:rsid w:val="000D68FB"/>
    <w:rsid w:val="000D72AD"/>
    <w:rsid w:val="000E08C5"/>
    <w:rsid w:val="000E1735"/>
    <w:rsid w:val="000E1884"/>
    <w:rsid w:val="000E3200"/>
    <w:rsid w:val="000E4772"/>
    <w:rsid w:val="000E4F9D"/>
    <w:rsid w:val="000E535D"/>
    <w:rsid w:val="000E596C"/>
    <w:rsid w:val="000E6409"/>
    <w:rsid w:val="000E6719"/>
    <w:rsid w:val="000E6BA7"/>
    <w:rsid w:val="000E7123"/>
    <w:rsid w:val="000E7366"/>
    <w:rsid w:val="000F0E92"/>
    <w:rsid w:val="000F1E11"/>
    <w:rsid w:val="000F2151"/>
    <w:rsid w:val="000F2933"/>
    <w:rsid w:val="000F4195"/>
    <w:rsid w:val="000F506F"/>
    <w:rsid w:val="000F7002"/>
    <w:rsid w:val="000F7616"/>
    <w:rsid w:val="00100C0A"/>
    <w:rsid w:val="001032D5"/>
    <w:rsid w:val="00103B57"/>
    <w:rsid w:val="00104260"/>
    <w:rsid w:val="001042BB"/>
    <w:rsid w:val="001049E5"/>
    <w:rsid w:val="0010545F"/>
    <w:rsid w:val="00105952"/>
    <w:rsid w:val="00105B0B"/>
    <w:rsid w:val="00105CF8"/>
    <w:rsid w:val="00106B12"/>
    <w:rsid w:val="00106E42"/>
    <w:rsid w:val="00111865"/>
    <w:rsid w:val="00111BBB"/>
    <w:rsid w:val="001153DB"/>
    <w:rsid w:val="00115D20"/>
    <w:rsid w:val="001204BD"/>
    <w:rsid w:val="00122E9E"/>
    <w:rsid w:val="00123941"/>
    <w:rsid w:val="00124EE0"/>
    <w:rsid w:val="00125B87"/>
    <w:rsid w:val="00127107"/>
    <w:rsid w:val="00130E85"/>
    <w:rsid w:val="001314EF"/>
    <w:rsid w:val="0013176E"/>
    <w:rsid w:val="00131B3A"/>
    <w:rsid w:val="00131C38"/>
    <w:rsid w:val="00132029"/>
    <w:rsid w:val="00132F46"/>
    <w:rsid w:val="00135442"/>
    <w:rsid w:val="001364B2"/>
    <w:rsid w:val="001368A5"/>
    <w:rsid w:val="00137483"/>
    <w:rsid w:val="00137EAD"/>
    <w:rsid w:val="00140BFE"/>
    <w:rsid w:val="001419F4"/>
    <w:rsid w:val="001427FD"/>
    <w:rsid w:val="001429B3"/>
    <w:rsid w:val="001447A3"/>
    <w:rsid w:val="001464BC"/>
    <w:rsid w:val="0015036E"/>
    <w:rsid w:val="0015124F"/>
    <w:rsid w:val="0015218D"/>
    <w:rsid w:val="00153846"/>
    <w:rsid w:val="00155F6D"/>
    <w:rsid w:val="00156055"/>
    <w:rsid w:val="00157835"/>
    <w:rsid w:val="0016039E"/>
    <w:rsid w:val="0016057C"/>
    <w:rsid w:val="00160A3E"/>
    <w:rsid w:val="0016284D"/>
    <w:rsid w:val="00162888"/>
    <w:rsid w:val="0016336D"/>
    <w:rsid w:val="001639BA"/>
    <w:rsid w:val="001646CF"/>
    <w:rsid w:val="00165407"/>
    <w:rsid w:val="001658BC"/>
    <w:rsid w:val="00165BB6"/>
    <w:rsid w:val="00165E72"/>
    <w:rsid w:val="00166046"/>
    <w:rsid w:val="00166DE1"/>
    <w:rsid w:val="001678B0"/>
    <w:rsid w:val="0017018F"/>
    <w:rsid w:val="00170AE5"/>
    <w:rsid w:val="001719D2"/>
    <w:rsid w:val="0017253D"/>
    <w:rsid w:val="00173988"/>
    <w:rsid w:val="00173AEB"/>
    <w:rsid w:val="00175BAF"/>
    <w:rsid w:val="001763C1"/>
    <w:rsid w:val="00177328"/>
    <w:rsid w:val="00177832"/>
    <w:rsid w:val="00180A45"/>
    <w:rsid w:val="001813AE"/>
    <w:rsid w:val="00181721"/>
    <w:rsid w:val="00181897"/>
    <w:rsid w:val="00182001"/>
    <w:rsid w:val="00183231"/>
    <w:rsid w:val="0018561C"/>
    <w:rsid w:val="00185A82"/>
    <w:rsid w:val="0018629D"/>
    <w:rsid w:val="00190B52"/>
    <w:rsid w:val="00191015"/>
    <w:rsid w:val="001919C8"/>
    <w:rsid w:val="001919CF"/>
    <w:rsid w:val="00192890"/>
    <w:rsid w:val="00192F6C"/>
    <w:rsid w:val="0019430B"/>
    <w:rsid w:val="00194E68"/>
    <w:rsid w:val="0019515C"/>
    <w:rsid w:val="00197A60"/>
    <w:rsid w:val="001A0EE7"/>
    <w:rsid w:val="001A17D3"/>
    <w:rsid w:val="001A355C"/>
    <w:rsid w:val="001A4355"/>
    <w:rsid w:val="001A4D5A"/>
    <w:rsid w:val="001A631B"/>
    <w:rsid w:val="001A722E"/>
    <w:rsid w:val="001B2371"/>
    <w:rsid w:val="001B24EB"/>
    <w:rsid w:val="001B2B5A"/>
    <w:rsid w:val="001B2F33"/>
    <w:rsid w:val="001B6DF1"/>
    <w:rsid w:val="001B7550"/>
    <w:rsid w:val="001B7C0B"/>
    <w:rsid w:val="001B7EFE"/>
    <w:rsid w:val="001C101A"/>
    <w:rsid w:val="001C2DA0"/>
    <w:rsid w:val="001C2ECE"/>
    <w:rsid w:val="001C3D21"/>
    <w:rsid w:val="001C7272"/>
    <w:rsid w:val="001D0C32"/>
    <w:rsid w:val="001D0CAE"/>
    <w:rsid w:val="001D11C3"/>
    <w:rsid w:val="001D23F9"/>
    <w:rsid w:val="001D280B"/>
    <w:rsid w:val="001D2BCA"/>
    <w:rsid w:val="001D321B"/>
    <w:rsid w:val="001D3297"/>
    <w:rsid w:val="001D4829"/>
    <w:rsid w:val="001D49F0"/>
    <w:rsid w:val="001D4D0F"/>
    <w:rsid w:val="001D69BE"/>
    <w:rsid w:val="001D6CE1"/>
    <w:rsid w:val="001E05FB"/>
    <w:rsid w:val="001E0E95"/>
    <w:rsid w:val="001E2A9B"/>
    <w:rsid w:val="001E2E70"/>
    <w:rsid w:val="001E2F1D"/>
    <w:rsid w:val="001E3EA0"/>
    <w:rsid w:val="001E4366"/>
    <w:rsid w:val="001E4738"/>
    <w:rsid w:val="001E54AE"/>
    <w:rsid w:val="001E567B"/>
    <w:rsid w:val="001E6793"/>
    <w:rsid w:val="001E6F63"/>
    <w:rsid w:val="001E7831"/>
    <w:rsid w:val="001F03E1"/>
    <w:rsid w:val="001F2429"/>
    <w:rsid w:val="001F29E8"/>
    <w:rsid w:val="001F2B6A"/>
    <w:rsid w:val="001F361C"/>
    <w:rsid w:val="001F3662"/>
    <w:rsid w:val="001F3A43"/>
    <w:rsid w:val="001F406F"/>
    <w:rsid w:val="001F4099"/>
    <w:rsid w:val="001F40BB"/>
    <w:rsid w:val="001F5317"/>
    <w:rsid w:val="001F5EC4"/>
    <w:rsid w:val="001F6090"/>
    <w:rsid w:val="001F63CB"/>
    <w:rsid w:val="001F76A5"/>
    <w:rsid w:val="001F7C76"/>
    <w:rsid w:val="002002D7"/>
    <w:rsid w:val="00201E72"/>
    <w:rsid w:val="00202371"/>
    <w:rsid w:val="00202D55"/>
    <w:rsid w:val="00203C26"/>
    <w:rsid w:val="00204174"/>
    <w:rsid w:val="0020450E"/>
    <w:rsid w:val="002047F4"/>
    <w:rsid w:val="00206247"/>
    <w:rsid w:val="0021084F"/>
    <w:rsid w:val="00210C4C"/>
    <w:rsid w:val="002129B0"/>
    <w:rsid w:val="00215003"/>
    <w:rsid w:val="002153F9"/>
    <w:rsid w:val="00215FD3"/>
    <w:rsid w:val="0022045B"/>
    <w:rsid w:val="00220CC0"/>
    <w:rsid w:val="002211E6"/>
    <w:rsid w:val="00221A05"/>
    <w:rsid w:val="0022240E"/>
    <w:rsid w:val="00222931"/>
    <w:rsid w:val="0022354E"/>
    <w:rsid w:val="002236EA"/>
    <w:rsid w:val="00224471"/>
    <w:rsid w:val="00224770"/>
    <w:rsid w:val="00225270"/>
    <w:rsid w:val="00225401"/>
    <w:rsid w:val="00226B15"/>
    <w:rsid w:val="00226E08"/>
    <w:rsid w:val="002301A0"/>
    <w:rsid w:val="002307D4"/>
    <w:rsid w:val="00230B93"/>
    <w:rsid w:val="00230C5B"/>
    <w:rsid w:val="00232318"/>
    <w:rsid w:val="002337EB"/>
    <w:rsid w:val="00233E4F"/>
    <w:rsid w:val="002347F7"/>
    <w:rsid w:val="0023612C"/>
    <w:rsid w:val="0023639E"/>
    <w:rsid w:val="002373EF"/>
    <w:rsid w:val="00237F8E"/>
    <w:rsid w:val="002405EA"/>
    <w:rsid w:val="00240A62"/>
    <w:rsid w:val="00241F5F"/>
    <w:rsid w:val="002428D0"/>
    <w:rsid w:val="002452B1"/>
    <w:rsid w:val="00245B7B"/>
    <w:rsid w:val="00246030"/>
    <w:rsid w:val="00247911"/>
    <w:rsid w:val="002507C1"/>
    <w:rsid w:val="002536C8"/>
    <w:rsid w:val="00253B19"/>
    <w:rsid w:val="00255F30"/>
    <w:rsid w:val="00256855"/>
    <w:rsid w:val="00257A2A"/>
    <w:rsid w:val="00257A94"/>
    <w:rsid w:val="00260E19"/>
    <w:rsid w:val="00261E4F"/>
    <w:rsid w:val="002621CF"/>
    <w:rsid w:val="00262D13"/>
    <w:rsid w:val="00263EB0"/>
    <w:rsid w:val="002655CA"/>
    <w:rsid w:val="0026594C"/>
    <w:rsid w:val="00265E37"/>
    <w:rsid w:val="002660DC"/>
    <w:rsid w:val="002662CE"/>
    <w:rsid w:val="00266776"/>
    <w:rsid w:val="00270BB6"/>
    <w:rsid w:val="00271155"/>
    <w:rsid w:val="0027146C"/>
    <w:rsid w:val="002716A4"/>
    <w:rsid w:val="00271DE3"/>
    <w:rsid w:val="00273C24"/>
    <w:rsid w:val="00274166"/>
    <w:rsid w:val="00276DD3"/>
    <w:rsid w:val="0028025E"/>
    <w:rsid w:val="00280CE3"/>
    <w:rsid w:val="00280FB1"/>
    <w:rsid w:val="00282BD3"/>
    <w:rsid w:val="002830B5"/>
    <w:rsid w:val="00283897"/>
    <w:rsid w:val="00283BCA"/>
    <w:rsid w:val="00286049"/>
    <w:rsid w:val="00287EBD"/>
    <w:rsid w:val="00290292"/>
    <w:rsid w:val="00291B05"/>
    <w:rsid w:val="00293DCD"/>
    <w:rsid w:val="00293E34"/>
    <w:rsid w:val="002943C2"/>
    <w:rsid w:val="0029451F"/>
    <w:rsid w:val="00294D73"/>
    <w:rsid w:val="00295410"/>
    <w:rsid w:val="00295927"/>
    <w:rsid w:val="00295D1E"/>
    <w:rsid w:val="002964FC"/>
    <w:rsid w:val="00297FBC"/>
    <w:rsid w:val="002A097A"/>
    <w:rsid w:val="002A12C5"/>
    <w:rsid w:val="002A1593"/>
    <w:rsid w:val="002A2CB5"/>
    <w:rsid w:val="002A30D3"/>
    <w:rsid w:val="002A33E2"/>
    <w:rsid w:val="002A3530"/>
    <w:rsid w:val="002A4684"/>
    <w:rsid w:val="002A62F8"/>
    <w:rsid w:val="002A6D12"/>
    <w:rsid w:val="002A7979"/>
    <w:rsid w:val="002B2659"/>
    <w:rsid w:val="002B2713"/>
    <w:rsid w:val="002B3185"/>
    <w:rsid w:val="002B3426"/>
    <w:rsid w:val="002B5747"/>
    <w:rsid w:val="002B5A4D"/>
    <w:rsid w:val="002B5B0E"/>
    <w:rsid w:val="002C283E"/>
    <w:rsid w:val="002C36AF"/>
    <w:rsid w:val="002C4311"/>
    <w:rsid w:val="002C4927"/>
    <w:rsid w:val="002C5046"/>
    <w:rsid w:val="002C50A2"/>
    <w:rsid w:val="002C59EF"/>
    <w:rsid w:val="002C7E52"/>
    <w:rsid w:val="002D1532"/>
    <w:rsid w:val="002D1C24"/>
    <w:rsid w:val="002D2087"/>
    <w:rsid w:val="002D3429"/>
    <w:rsid w:val="002D5D65"/>
    <w:rsid w:val="002D7987"/>
    <w:rsid w:val="002E151D"/>
    <w:rsid w:val="002E1BD5"/>
    <w:rsid w:val="002E2AE7"/>
    <w:rsid w:val="002E3845"/>
    <w:rsid w:val="002E4572"/>
    <w:rsid w:val="002E47BD"/>
    <w:rsid w:val="002E5CF5"/>
    <w:rsid w:val="002E7A96"/>
    <w:rsid w:val="002F1099"/>
    <w:rsid w:val="002F15C0"/>
    <w:rsid w:val="002F3C07"/>
    <w:rsid w:val="002F71E4"/>
    <w:rsid w:val="002F7A58"/>
    <w:rsid w:val="003001AF"/>
    <w:rsid w:val="00300C94"/>
    <w:rsid w:val="003034D0"/>
    <w:rsid w:val="0030432B"/>
    <w:rsid w:val="00304523"/>
    <w:rsid w:val="003065BE"/>
    <w:rsid w:val="00306F49"/>
    <w:rsid w:val="00307612"/>
    <w:rsid w:val="00310098"/>
    <w:rsid w:val="00310380"/>
    <w:rsid w:val="00310F6A"/>
    <w:rsid w:val="0031195D"/>
    <w:rsid w:val="003130DB"/>
    <w:rsid w:val="00314FB2"/>
    <w:rsid w:val="00315172"/>
    <w:rsid w:val="00315CA5"/>
    <w:rsid w:val="003167C8"/>
    <w:rsid w:val="003173E3"/>
    <w:rsid w:val="00317736"/>
    <w:rsid w:val="00317B43"/>
    <w:rsid w:val="00320DB2"/>
    <w:rsid w:val="003226B1"/>
    <w:rsid w:val="00323186"/>
    <w:rsid w:val="00323AE3"/>
    <w:rsid w:val="00325A65"/>
    <w:rsid w:val="00325C13"/>
    <w:rsid w:val="0032783F"/>
    <w:rsid w:val="003322D8"/>
    <w:rsid w:val="00332914"/>
    <w:rsid w:val="00332DD6"/>
    <w:rsid w:val="0033369B"/>
    <w:rsid w:val="003354FE"/>
    <w:rsid w:val="00335788"/>
    <w:rsid w:val="00335873"/>
    <w:rsid w:val="00335AB5"/>
    <w:rsid w:val="00341A84"/>
    <w:rsid w:val="0034262D"/>
    <w:rsid w:val="0034347D"/>
    <w:rsid w:val="003445BC"/>
    <w:rsid w:val="00344E13"/>
    <w:rsid w:val="00347A79"/>
    <w:rsid w:val="0035529E"/>
    <w:rsid w:val="00355663"/>
    <w:rsid w:val="00356CF2"/>
    <w:rsid w:val="00360D62"/>
    <w:rsid w:val="0036192D"/>
    <w:rsid w:val="00362305"/>
    <w:rsid w:val="00362AD1"/>
    <w:rsid w:val="00363AB7"/>
    <w:rsid w:val="00364B8E"/>
    <w:rsid w:val="00365212"/>
    <w:rsid w:val="003659D2"/>
    <w:rsid w:val="00366321"/>
    <w:rsid w:val="00366F11"/>
    <w:rsid w:val="0036777E"/>
    <w:rsid w:val="00370888"/>
    <w:rsid w:val="003738E5"/>
    <w:rsid w:val="00374096"/>
    <w:rsid w:val="00374563"/>
    <w:rsid w:val="00376150"/>
    <w:rsid w:val="003763CB"/>
    <w:rsid w:val="00376779"/>
    <w:rsid w:val="00376E23"/>
    <w:rsid w:val="003777AC"/>
    <w:rsid w:val="0038009E"/>
    <w:rsid w:val="0038062C"/>
    <w:rsid w:val="00380DD8"/>
    <w:rsid w:val="00383439"/>
    <w:rsid w:val="0038411B"/>
    <w:rsid w:val="0038431A"/>
    <w:rsid w:val="00387564"/>
    <w:rsid w:val="00390458"/>
    <w:rsid w:val="0039101C"/>
    <w:rsid w:val="00392011"/>
    <w:rsid w:val="00393EDC"/>
    <w:rsid w:val="00395517"/>
    <w:rsid w:val="00396022"/>
    <w:rsid w:val="003966DE"/>
    <w:rsid w:val="00397CF6"/>
    <w:rsid w:val="003A1AAE"/>
    <w:rsid w:val="003A3EEF"/>
    <w:rsid w:val="003A4758"/>
    <w:rsid w:val="003A511F"/>
    <w:rsid w:val="003A6A6D"/>
    <w:rsid w:val="003A6DA8"/>
    <w:rsid w:val="003A7C2E"/>
    <w:rsid w:val="003B1216"/>
    <w:rsid w:val="003B1AE6"/>
    <w:rsid w:val="003B1EC4"/>
    <w:rsid w:val="003B2031"/>
    <w:rsid w:val="003B3E03"/>
    <w:rsid w:val="003B4CA6"/>
    <w:rsid w:val="003B5257"/>
    <w:rsid w:val="003B625A"/>
    <w:rsid w:val="003B78FF"/>
    <w:rsid w:val="003B7BF4"/>
    <w:rsid w:val="003C0694"/>
    <w:rsid w:val="003C0EDE"/>
    <w:rsid w:val="003C1687"/>
    <w:rsid w:val="003C1E9A"/>
    <w:rsid w:val="003C4300"/>
    <w:rsid w:val="003C50EA"/>
    <w:rsid w:val="003C5C1B"/>
    <w:rsid w:val="003C7650"/>
    <w:rsid w:val="003D0051"/>
    <w:rsid w:val="003D0D20"/>
    <w:rsid w:val="003D118A"/>
    <w:rsid w:val="003D18ED"/>
    <w:rsid w:val="003D29EA"/>
    <w:rsid w:val="003D2CE3"/>
    <w:rsid w:val="003D5878"/>
    <w:rsid w:val="003D5D51"/>
    <w:rsid w:val="003D6822"/>
    <w:rsid w:val="003D6B74"/>
    <w:rsid w:val="003D6F06"/>
    <w:rsid w:val="003D775E"/>
    <w:rsid w:val="003E1E10"/>
    <w:rsid w:val="003E279F"/>
    <w:rsid w:val="003E2C95"/>
    <w:rsid w:val="003E4823"/>
    <w:rsid w:val="003E551E"/>
    <w:rsid w:val="003E5DBA"/>
    <w:rsid w:val="003E61DD"/>
    <w:rsid w:val="003E7A41"/>
    <w:rsid w:val="003E7C3E"/>
    <w:rsid w:val="003F382E"/>
    <w:rsid w:val="003F5049"/>
    <w:rsid w:val="003F5246"/>
    <w:rsid w:val="003F6F8E"/>
    <w:rsid w:val="003F7146"/>
    <w:rsid w:val="00400061"/>
    <w:rsid w:val="004048A5"/>
    <w:rsid w:val="0040602A"/>
    <w:rsid w:val="004109F7"/>
    <w:rsid w:val="0041188C"/>
    <w:rsid w:val="004130DA"/>
    <w:rsid w:val="00413B27"/>
    <w:rsid w:val="00414194"/>
    <w:rsid w:val="00414389"/>
    <w:rsid w:val="00414944"/>
    <w:rsid w:val="00414BD6"/>
    <w:rsid w:val="004166DA"/>
    <w:rsid w:val="004171B1"/>
    <w:rsid w:val="00417AEC"/>
    <w:rsid w:val="00420E31"/>
    <w:rsid w:val="0042135E"/>
    <w:rsid w:val="00421423"/>
    <w:rsid w:val="00422AFF"/>
    <w:rsid w:val="00424A75"/>
    <w:rsid w:val="00424D45"/>
    <w:rsid w:val="00426A4A"/>
    <w:rsid w:val="004272C2"/>
    <w:rsid w:val="0042731F"/>
    <w:rsid w:val="00430653"/>
    <w:rsid w:val="00430768"/>
    <w:rsid w:val="00431265"/>
    <w:rsid w:val="00431C56"/>
    <w:rsid w:val="00431E5E"/>
    <w:rsid w:val="00432632"/>
    <w:rsid w:val="00434293"/>
    <w:rsid w:val="00434A5B"/>
    <w:rsid w:val="004354F9"/>
    <w:rsid w:val="00435791"/>
    <w:rsid w:val="004363DF"/>
    <w:rsid w:val="00436B9D"/>
    <w:rsid w:val="00436E6B"/>
    <w:rsid w:val="0044121C"/>
    <w:rsid w:val="0044144D"/>
    <w:rsid w:val="00442C1F"/>
    <w:rsid w:val="00444925"/>
    <w:rsid w:val="004452FC"/>
    <w:rsid w:val="00445AD4"/>
    <w:rsid w:val="00445D34"/>
    <w:rsid w:val="004461C1"/>
    <w:rsid w:val="00446B94"/>
    <w:rsid w:val="00446D73"/>
    <w:rsid w:val="00447533"/>
    <w:rsid w:val="00447958"/>
    <w:rsid w:val="004501CD"/>
    <w:rsid w:val="00450A1B"/>
    <w:rsid w:val="00451F1A"/>
    <w:rsid w:val="00452A63"/>
    <w:rsid w:val="00453206"/>
    <w:rsid w:val="00454C1D"/>
    <w:rsid w:val="0045761A"/>
    <w:rsid w:val="00460426"/>
    <w:rsid w:val="0046079B"/>
    <w:rsid w:val="004610FB"/>
    <w:rsid w:val="00461D07"/>
    <w:rsid w:val="00462343"/>
    <w:rsid w:val="004623EC"/>
    <w:rsid w:val="004625E2"/>
    <w:rsid w:val="00462AAE"/>
    <w:rsid w:val="00463853"/>
    <w:rsid w:val="0046542D"/>
    <w:rsid w:val="004664E5"/>
    <w:rsid w:val="00467C65"/>
    <w:rsid w:val="004705E0"/>
    <w:rsid w:val="004709DC"/>
    <w:rsid w:val="00472C55"/>
    <w:rsid w:val="004736ED"/>
    <w:rsid w:val="00474ECD"/>
    <w:rsid w:val="004758E4"/>
    <w:rsid w:val="00476595"/>
    <w:rsid w:val="00476A9D"/>
    <w:rsid w:val="00477FE0"/>
    <w:rsid w:val="00480356"/>
    <w:rsid w:val="00480A92"/>
    <w:rsid w:val="004844CC"/>
    <w:rsid w:val="00485F61"/>
    <w:rsid w:val="004872E2"/>
    <w:rsid w:val="004874FC"/>
    <w:rsid w:val="00487C98"/>
    <w:rsid w:val="004914E4"/>
    <w:rsid w:val="00491652"/>
    <w:rsid w:val="00491AC8"/>
    <w:rsid w:val="00492269"/>
    <w:rsid w:val="00492357"/>
    <w:rsid w:val="00493D71"/>
    <w:rsid w:val="0049715B"/>
    <w:rsid w:val="00497468"/>
    <w:rsid w:val="004975AB"/>
    <w:rsid w:val="004A0279"/>
    <w:rsid w:val="004A0A99"/>
    <w:rsid w:val="004A2C56"/>
    <w:rsid w:val="004A317E"/>
    <w:rsid w:val="004A323E"/>
    <w:rsid w:val="004A355C"/>
    <w:rsid w:val="004A461B"/>
    <w:rsid w:val="004A47B5"/>
    <w:rsid w:val="004A52CC"/>
    <w:rsid w:val="004A55EB"/>
    <w:rsid w:val="004A5E50"/>
    <w:rsid w:val="004A73E0"/>
    <w:rsid w:val="004A7B73"/>
    <w:rsid w:val="004A7C5E"/>
    <w:rsid w:val="004B2460"/>
    <w:rsid w:val="004B2B6E"/>
    <w:rsid w:val="004B36D4"/>
    <w:rsid w:val="004B40C6"/>
    <w:rsid w:val="004B6C4F"/>
    <w:rsid w:val="004B6DBB"/>
    <w:rsid w:val="004B76B8"/>
    <w:rsid w:val="004B7BE0"/>
    <w:rsid w:val="004B7E46"/>
    <w:rsid w:val="004C19A1"/>
    <w:rsid w:val="004C23C6"/>
    <w:rsid w:val="004C265C"/>
    <w:rsid w:val="004C513E"/>
    <w:rsid w:val="004C6629"/>
    <w:rsid w:val="004C6646"/>
    <w:rsid w:val="004C6FCE"/>
    <w:rsid w:val="004D0622"/>
    <w:rsid w:val="004D1A15"/>
    <w:rsid w:val="004D3580"/>
    <w:rsid w:val="004D3E6E"/>
    <w:rsid w:val="004D5833"/>
    <w:rsid w:val="004D61C3"/>
    <w:rsid w:val="004E0C08"/>
    <w:rsid w:val="004E1BFD"/>
    <w:rsid w:val="004E233F"/>
    <w:rsid w:val="004E3E53"/>
    <w:rsid w:val="004E536B"/>
    <w:rsid w:val="004E6BAF"/>
    <w:rsid w:val="004E7CA4"/>
    <w:rsid w:val="004F0266"/>
    <w:rsid w:val="004F05D5"/>
    <w:rsid w:val="004F2975"/>
    <w:rsid w:val="004F2A2D"/>
    <w:rsid w:val="004F2B03"/>
    <w:rsid w:val="004F3FBC"/>
    <w:rsid w:val="004F4301"/>
    <w:rsid w:val="004F433C"/>
    <w:rsid w:val="004F493D"/>
    <w:rsid w:val="004F4DFF"/>
    <w:rsid w:val="004F51F0"/>
    <w:rsid w:val="004F53A9"/>
    <w:rsid w:val="004F581F"/>
    <w:rsid w:val="004F6C61"/>
    <w:rsid w:val="004F718A"/>
    <w:rsid w:val="004F7579"/>
    <w:rsid w:val="00500C74"/>
    <w:rsid w:val="0050131A"/>
    <w:rsid w:val="00501CE1"/>
    <w:rsid w:val="005022D6"/>
    <w:rsid w:val="00502B5E"/>
    <w:rsid w:val="00503E82"/>
    <w:rsid w:val="00503F24"/>
    <w:rsid w:val="005047BB"/>
    <w:rsid w:val="0050503B"/>
    <w:rsid w:val="005064E7"/>
    <w:rsid w:val="00510681"/>
    <w:rsid w:val="00511F65"/>
    <w:rsid w:val="0051298E"/>
    <w:rsid w:val="005142F5"/>
    <w:rsid w:val="00514365"/>
    <w:rsid w:val="0051551D"/>
    <w:rsid w:val="00515D77"/>
    <w:rsid w:val="00516881"/>
    <w:rsid w:val="005179B3"/>
    <w:rsid w:val="00521350"/>
    <w:rsid w:val="0052157D"/>
    <w:rsid w:val="0052573C"/>
    <w:rsid w:val="0052706D"/>
    <w:rsid w:val="0052719D"/>
    <w:rsid w:val="005308DF"/>
    <w:rsid w:val="00530969"/>
    <w:rsid w:val="00531A4C"/>
    <w:rsid w:val="005320E9"/>
    <w:rsid w:val="0053247A"/>
    <w:rsid w:val="005341E6"/>
    <w:rsid w:val="0053470F"/>
    <w:rsid w:val="00534ECE"/>
    <w:rsid w:val="00540296"/>
    <w:rsid w:val="0054057F"/>
    <w:rsid w:val="005405AE"/>
    <w:rsid w:val="00540A90"/>
    <w:rsid w:val="005422E4"/>
    <w:rsid w:val="00542F44"/>
    <w:rsid w:val="0054320C"/>
    <w:rsid w:val="0054454D"/>
    <w:rsid w:val="0054477B"/>
    <w:rsid w:val="005462F6"/>
    <w:rsid w:val="005463F1"/>
    <w:rsid w:val="00546FD6"/>
    <w:rsid w:val="0054703E"/>
    <w:rsid w:val="00547C20"/>
    <w:rsid w:val="00547EE3"/>
    <w:rsid w:val="005509FC"/>
    <w:rsid w:val="00552818"/>
    <w:rsid w:val="00553012"/>
    <w:rsid w:val="005548AF"/>
    <w:rsid w:val="00554984"/>
    <w:rsid w:val="00554BF4"/>
    <w:rsid w:val="00555623"/>
    <w:rsid w:val="00556B07"/>
    <w:rsid w:val="00557FCA"/>
    <w:rsid w:val="005614F4"/>
    <w:rsid w:val="00561EBD"/>
    <w:rsid w:val="00562615"/>
    <w:rsid w:val="00562AD1"/>
    <w:rsid w:val="00563D52"/>
    <w:rsid w:val="00564952"/>
    <w:rsid w:val="00564CE5"/>
    <w:rsid w:val="005655A2"/>
    <w:rsid w:val="00567871"/>
    <w:rsid w:val="0057095A"/>
    <w:rsid w:val="005712EF"/>
    <w:rsid w:val="005714F4"/>
    <w:rsid w:val="00572A0F"/>
    <w:rsid w:val="00574085"/>
    <w:rsid w:val="00574DBA"/>
    <w:rsid w:val="0057625F"/>
    <w:rsid w:val="005779E1"/>
    <w:rsid w:val="0058237D"/>
    <w:rsid w:val="00584966"/>
    <w:rsid w:val="005859F7"/>
    <w:rsid w:val="0058633A"/>
    <w:rsid w:val="00586C37"/>
    <w:rsid w:val="0058707F"/>
    <w:rsid w:val="00587547"/>
    <w:rsid w:val="00587B9A"/>
    <w:rsid w:val="00587F2A"/>
    <w:rsid w:val="0059034C"/>
    <w:rsid w:val="00591875"/>
    <w:rsid w:val="00592113"/>
    <w:rsid w:val="00592308"/>
    <w:rsid w:val="0059241F"/>
    <w:rsid w:val="005936BD"/>
    <w:rsid w:val="00594767"/>
    <w:rsid w:val="00594DEF"/>
    <w:rsid w:val="00596EE7"/>
    <w:rsid w:val="00597650"/>
    <w:rsid w:val="005A08CD"/>
    <w:rsid w:val="005A214E"/>
    <w:rsid w:val="005A2587"/>
    <w:rsid w:val="005A3737"/>
    <w:rsid w:val="005A3B57"/>
    <w:rsid w:val="005A5CA9"/>
    <w:rsid w:val="005A7EE6"/>
    <w:rsid w:val="005B0850"/>
    <w:rsid w:val="005B0A1A"/>
    <w:rsid w:val="005B237C"/>
    <w:rsid w:val="005B2516"/>
    <w:rsid w:val="005B3CE5"/>
    <w:rsid w:val="005B5972"/>
    <w:rsid w:val="005B62A9"/>
    <w:rsid w:val="005B6DC1"/>
    <w:rsid w:val="005B75B6"/>
    <w:rsid w:val="005C067A"/>
    <w:rsid w:val="005C0B1C"/>
    <w:rsid w:val="005C14C0"/>
    <w:rsid w:val="005C27FB"/>
    <w:rsid w:val="005C4480"/>
    <w:rsid w:val="005C46C5"/>
    <w:rsid w:val="005C5585"/>
    <w:rsid w:val="005C6AE9"/>
    <w:rsid w:val="005C7C84"/>
    <w:rsid w:val="005D092F"/>
    <w:rsid w:val="005D160C"/>
    <w:rsid w:val="005D21D2"/>
    <w:rsid w:val="005D310D"/>
    <w:rsid w:val="005D5722"/>
    <w:rsid w:val="005D68D5"/>
    <w:rsid w:val="005D6AF9"/>
    <w:rsid w:val="005E0977"/>
    <w:rsid w:val="005E3610"/>
    <w:rsid w:val="005E4F60"/>
    <w:rsid w:val="005E5851"/>
    <w:rsid w:val="005E6BB1"/>
    <w:rsid w:val="005E6C40"/>
    <w:rsid w:val="005E7A28"/>
    <w:rsid w:val="005F0449"/>
    <w:rsid w:val="005F0BE3"/>
    <w:rsid w:val="005F1655"/>
    <w:rsid w:val="005F2248"/>
    <w:rsid w:val="005F24DA"/>
    <w:rsid w:val="005F2934"/>
    <w:rsid w:val="005F3034"/>
    <w:rsid w:val="005F4486"/>
    <w:rsid w:val="005F55B1"/>
    <w:rsid w:val="005F583E"/>
    <w:rsid w:val="005F6B89"/>
    <w:rsid w:val="005F71E6"/>
    <w:rsid w:val="006032CB"/>
    <w:rsid w:val="006038E9"/>
    <w:rsid w:val="006051ED"/>
    <w:rsid w:val="006056DB"/>
    <w:rsid w:val="00607116"/>
    <w:rsid w:val="00612653"/>
    <w:rsid w:val="00616C6E"/>
    <w:rsid w:val="00622841"/>
    <w:rsid w:val="0062287C"/>
    <w:rsid w:val="006236EE"/>
    <w:rsid w:val="00625009"/>
    <w:rsid w:val="0062598F"/>
    <w:rsid w:val="00627B32"/>
    <w:rsid w:val="006305D0"/>
    <w:rsid w:val="00630B5D"/>
    <w:rsid w:val="00631FB6"/>
    <w:rsid w:val="0063499D"/>
    <w:rsid w:val="00635AB9"/>
    <w:rsid w:val="00636062"/>
    <w:rsid w:val="00636604"/>
    <w:rsid w:val="00636D45"/>
    <w:rsid w:val="00640AEE"/>
    <w:rsid w:val="0064126A"/>
    <w:rsid w:val="006423CF"/>
    <w:rsid w:val="00642F9E"/>
    <w:rsid w:val="00643F35"/>
    <w:rsid w:val="006444CE"/>
    <w:rsid w:val="0064557D"/>
    <w:rsid w:val="00645918"/>
    <w:rsid w:val="006460C3"/>
    <w:rsid w:val="00651893"/>
    <w:rsid w:val="006518BE"/>
    <w:rsid w:val="00651EDD"/>
    <w:rsid w:val="00653CD1"/>
    <w:rsid w:val="00654955"/>
    <w:rsid w:val="00654B72"/>
    <w:rsid w:val="0065584D"/>
    <w:rsid w:val="0065676A"/>
    <w:rsid w:val="00656D5C"/>
    <w:rsid w:val="00660B19"/>
    <w:rsid w:val="006622CF"/>
    <w:rsid w:val="0066367A"/>
    <w:rsid w:val="00664612"/>
    <w:rsid w:val="0066633F"/>
    <w:rsid w:val="006664B6"/>
    <w:rsid w:val="006664E5"/>
    <w:rsid w:val="00666CB2"/>
    <w:rsid w:val="00666E78"/>
    <w:rsid w:val="00666F48"/>
    <w:rsid w:val="0066749C"/>
    <w:rsid w:val="00670BCE"/>
    <w:rsid w:val="00672349"/>
    <w:rsid w:val="00672DEA"/>
    <w:rsid w:val="006735C0"/>
    <w:rsid w:val="006753B9"/>
    <w:rsid w:val="006759F6"/>
    <w:rsid w:val="00676141"/>
    <w:rsid w:val="00677082"/>
    <w:rsid w:val="00677AA2"/>
    <w:rsid w:val="00680D14"/>
    <w:rsid w:val="0068328A"/>
    <w:rsid w:val="00684850"/>
    <w:rsid w:val="00686350"/>
    <w:rsid w:val="006864A1"/>
    <w:rsid w:val="00687118"/>
    <w:rsid w:val="006873E9"/>
    <w:rsid w:val="00687E5E"/>
    <w:rsid w:val="0069048B"/>
    <w:rsid w:val="00694202"/>
    <w:rsid w:val="00695095"/>
    <w:rsid w:val="006962E4"/>
    <w:rsid w:val="00697F84"/>
    <w:rsid w:val="006A014B"/>
    <w:rsid w:val="006A04A4"/>
    <w:rsid w:val="006A0D59"/>
    <w:rsid w:val="006A13B2"/>
    <w:rsid w:val="006A1538"/>
    <w:rsid w:val="006A3550"/>
    <w:rsid w:val="006A4D18"/>
    <w:rsid w:val="006A5B52"/>
    <w:rsid w:val="006B08EE"/>
    <w:rsid w:val="006B0BD1"/>
    <w:rsid w:val="006B105E"/>
    <w:rsid w:val="006B2A61"/>
    <w:rsid w:val="006B2DE8"/>
    <w:rsid w:val="006B3A89"/>
    <w:rsid w:val="006B4475"/>
    <w:rsid w:val="006B449D"/>
    <w:rsid w:val="006B6E4B"/>
    <w:rsid w:val="006C159F"/>
    <w:rsid w:val="006C2E11"/>
    <w:rsid w:val="006C3013"/>
    <w:rsid w:val="006C3047"/>
    <w:rsid w:val="006C36AC"/>
    <w:rsid w:val="006C3783"/>
    <w:rsid w:val="006C43A9"/>
    <w:rsid w:val="006C4400"/>
    <w:rsid w:val="006C5331"/>
    <w:rsid w:val="006C6250"/>
    <w:rsid w:val="006C6882"/>
    <w:rsid w:val="006C68C9"/>
    <w:rsid w:val="006C6A2E"/>
    <w:rsid w:val="006C6D7F"/>
    <w:rsid w:val="006C7C3D"/>
    <w:rsid w:val="006C7F53"/>
    <w:rsid w:val="006D0668"/>
    <w:rsid w:val="006D0D94"/>
    <w:rsid w:val="006D2032"/>
    <w:rsid w:val="006D2AB2"/>
    <w:rsid w:val="006D3177"/>
    <w:rsid w:val="006D4230"/>
    <w:rsid w:val="006D43F6"/>
    <w:rsid w:val="006D4703"/>
    <w:rsid w:val="006D4A56"/>
    <w:rsid w:val="006D4C82"/>
    <w:rsid w:val="006D5A58"/>
    <w:rsid w:val="006D5E0D"/>
    <w:rsid w:val="006E0B17"/>
    <w:rsid w:val="006E1F29"/>
    <w:rsid w:val="006E2E84"/>
    <w:rsid w:val="006E338C"/>
    <w:rsid w:val="006E357E"/>
    <w:rsid w:val="006E3A7F"/>
    <w:rsid w:val="006E51B5"/>
    <w:rsid w:val="006E641D"/>
    <w:rsid w:val="006E77E9"/>
    <w:rsid w:val="006E7E00"/>
    <w:rsid w:val="006F0960"/>
    <w:rsid w:val="006F115F"/>
    <w:rsid w:val="006F1E48"/>
    <w:rsid w:val="006F42F0"/>
    <w:rsid w:val="006F4451"/>
    <w:rsid w:val="006F47F9"/>
    <w:rsid w:val="006F4936"/>
    <w:rsid w:val="006F495F"/>
    <w:rsid w:val="006F4A74"/>
    <w:rsid w:val="006F60F4"/>
    <w:rsid w:val="006F6E61"/>
    <w:rsid w:val="006F779C"/>
    <w:rsid w:val="006F7B98"/>
    <w:rsid w:val="006F7FD9"/>
    <w:rsid w:val="00700E80"/>
    <w:rsid w:val="00701F9A"/>
    <w:rsid w:val="00702749"/>
    <w:rsid w:val="00704F78"/>
    <w:rsid w:val="00705479"/>
    <w:rsid w:val="00705EE3"/>
    <w:rsid w:val="00707161"/>
    <w:rsid w:val="00707AFE"/>
    <w:rsid w:val="00707B9B"/>
    <w:rsid w:val="00710BDD"/>
    <w:rsid w:val="00710E9B"/>
    <w:rsid w:val="00710F28"/>
    <w:rsid w:val="0071100B"/>
    <w:rsid w:val="0071198E"/>
    <w:rsid w:val="00712712"/>
    <w:rsid w:val="00713867"/>
    <w:rsid w:val="00715A2B"/>
    <w:rsid w:val="00715C60"/>
    <w:rsid w:val="007160B9"/>
    <w:rsid w:val="0071753C"/>
    <w:rsid w:val="007202F4"/>
    <w:rsid w:val="00720812"/>
    <w:rsid w:val="00720DDA"/>
    <w:rsid w:val="007218C2"/>
    <w:rsid w:val="00722DD6"/>
    <w:rsid w:val="00722FE9"/>
    <w:rsid w:val="007237FB"/>
    <w:rsid w:val="00723DE9"/>
    <w:rsid w:val="0072495E"/>
    <w:rsid w:val="007251B9"/>
    <w:rsid w:val="00725517"/>
    <w:rsid w:val="00725540"/>
    <w:rsid w:val="00726348"/>
    <w:rsid w:val="00731242"/>
    <w:rsid w:val="0073400C"/>
    <w:rsid w:val="007358DF"/>
    <w:rsid w:val="00736DBB"/>
    <w:rsid w:val="00736E33"/>
    <w:rsid w:val="00737F2E"/>
    <w:rsid w:val="00740DD5"/>
    <w:rsid w:val="00741756"/>
    <w:rsid w:val="007417E2"/>
    <w:rsid w:val="00741C06"/>
    <w:rsid w:val="00741C65"/>
    <w:rsid w:val="00741CEB"/>
    <w:rsid w:val="00743D1D"/>
    <w:rsid w:val="00743FDA"/>
    <w:rsid w:val="00744952"/>
    <w:rsid w:val="00746594"/>
    <w:rsid w:val="00751179"/>
    <w:rsid w:val="00751970"/>
    <w:rsid w:val="007519E4"/>
    <w:rsid w:val="00755540"/>
    <w:rsid w:val="00756DD3"/>
    <w:rsid w:val="00757574"/>
    <w:rsid w:val="00763AF8"/>
    <w:rsid w:val="00764748"/>
    <w:rsid w:val="00764E88"/>
    <w:rsid w:val="007656A3"/>
    <w:rsid w:val="0076654C"/>
    <w:rsid w:val="00766570"/>
    <w:rsid w:val="00767479"/>
    <w:rsid w:val="00770913"/>
    <w:rsid w:val="007730A8"/>
    <w:rsid w:val="00773F0C"/>
    <w:rsid w:val="00774ACC"/>
    <w:rsid w:val="00774EF6"/>
    <w:rsid w:val="00776233"/>
    <w:rsid w:val="00776C85"/>
    <w:rsid w:val="007815CF"/>
    <w:rsid w:val="0078192E"/>
    <w:rsid w:val="0078193A"/>
    <w:rsid w:val="00783066"/>
    <w:rsid w:val="007853B3"/>
    <w:rsid w:val="007864CD"/>
    <w:rsid w:val="00786CD5"/>
    <w:rsid w:val="00787DDA"/>
    <w:rsid w:val="0079082F"/>
    <w:rsid w:val="00792052"/>
    <w:rsid w:val="00792364"/>
    <w:rsid w:val="00792E71"/>
    <w:rsid w:val="00793679"/>
    <w:rsid w:val="0079489F"/>
    <w:rsid w:val="00794C9A"/>
    <w:rsid w:val="00795766"/>
    <w:rsid w:val="007958DF"/>
    <w:rsid w:val="00795F5F"/>
    <w:rsid w:val="007962E0"/>
    <w:rsid w:val="007973B2"/>
    <w:rsid w:val="007A0216"/>
    <w:rsid w:val="007A2CB3"/>
    <w:rsid w:val="007A2DD4"/>
    <w:rsid w:val="007A5EE7"/>
    <w:rsid w:val="007B3236"/>
    <w:rsid w:val="007B4166"/>
    <w:rsid w:val="007B585B"/>
    <w:rsid w:val="007B58B1"/>
    <w:rsid w:val="007B5C18"/>
    <w:rsid w:val="007B60A2"/>
    <w:rsid w:val="007B6BC8"/>
    <w:rsid w:val="007B7C6D"/>
    <w:rsid w:val="007C2059"/>
    <w:rsid w:val="007C4689"/>
    <w:rsid w:val="007C489A"/>
    <w:rsid w:val="007C5393"/>
    <w:rsid w:val="007C553C"/>
    <w:rsid w:val="007C643C"/>
    <w:rsid w:val="007C7089"/>
    <w:rsid w:val="007D1134"/>
    <w:rsid w:val="007D20DB"/>
    <w:rsid w:val="007D2271"/>
    <w:rsid w:val="007D22A5"/>
    <w:rsid w:val="007D27B7"/>
    <w:rsid w:val="007D490C"/>
    <w:rsid w:val="007D51AE"/>
    <w:rsid w:val="007D5A32"/>
    <w:rsid w:val="007D607B"/>
    <w:rsid w:val="007E0665"/>
    <w:rsid w:val="007E0808"/>
    <w:rsid w:val="007E08CD"/>
    <w:rsid w:val="007E0BAE"/>
    <w:rsid w:val="007E1BC1"/>
    <w:rsid w:val="007E2B3A"/>
    <w:rsid w:val="007E4835"/>
    <w:rsid w:val="007E51E2"/>
    <w:rsid w:val="007E5900"/>
    <w:rsid w:val="007E65DA"/>
    <w:rsid w:val="007E7245"/>
    <w:rsid w:val="007E7600"/>
    <w:rsid w:val="007E791E"/>
    <w:rsid w:val="007E7DBE"/>
    <w:rsid w:val="007F2E99"/>
    <w:rsid w:val="007F3417"/>
    <w:rsid w:val="007F3628"/>
    <w:rsid w:val="007F763A"/>
    <w:rsid w:val="007F7C30"/>
    <w:rsid w:val="007F7D30"/>
    <w:rsid w:val="008003F9"/>
    <w:rsid w:val="00800BC6"/>
    <w:rsid w:val="00801B48"/>
    <w:rsid w:val="00801E24"/>
    <w:rsid w:val="008021CD"/>
    <w:rsid w:val="00802808"/>
    <w:rsid w:val="008034B6"/>
    <w:rsid w:val="00804BD7"/>
    <w:rsid w:val="00805152"/>
    <w:rsid w:val="00806250"/>
    <w:rsid w:val="00806B16"/>
    <w:rsid w:val="008105DE"/>
    <w:rsid w:val="008107A4"/>
    <w:rsid w:val="00810DAE"/>
    <w:rsid w:val="00812BED"/>
    <w:rsid w:val="00812CF6"/>
    <w:rsid w:val="00812F8D"/>
    <w:rsid w:val="0081325A"/>
    <w:rsid w:val="00813647"/>
    <w:rsid w:val="008150B1"/>
    <w:rsid w:val="0081632C"/>
    <w:rsid w:val="008164A0"/>
    <w:rsid w:val="00820DA0"/>
    <w:rsid w:val="00821A9F"/>
    <w:rsid w:val="0082301A"/>
    <w:rsid w:val="00823085"/>
    <w:rsid w:val="00825158"/>
    <w:rsid w:val="00825B07"/>
    <w:rsid w:val="008262A6"/>
    <w:rsid w:val="00826C44"/>
    <w:rsid w:val="00827600"/>
    <w:rsid w:val="00827EB7"/>
    <w:rsid w:val="008301B8"/>
    <w:rsid w:val="008306C7"/>
    <w:rsid w:val="00830DDF"/>
    <w:rsid w:val="008328D6"/>
    <w:rsid w:val="00832F4F"/>
    <w:rsid w:val="008341E9"/>
    <w:rsid w:val="00835126"/>
    <w:rsid w:val="00836197"/>
    <w:rsid w:val="008365B5"/>
    <w:rsid w:val="008365DB"/>
    <w:rsid w:val="00837373"/>
    <w:rsid w:val="008412EC"/>
    <w:rsid w:val="0084191D"/>
    <w:rsid w:val="00841B0F"/>
    <w:rsid w:val="00843E3B"/>
    <w:rsid w:val="00844411"/>
    <w:rsid w:val="00844511"/>
    <w:rsid w:val="008447C0"/>
    <w:rsid w:val="0084616B"/>
    <w:rsid w:val="00846F12"/>
    <w:rsid w:val="00847773"/>
    <w:rsid w:val="00847838"/>
    <w:rsid w:val="008479C8"/>
    <w:rsid w:val="00850439"/>
    <w:rsid w:val="008507CA"/>
    <w:rsid w:val="008509DD"/>
    <w:rsid w:val="0085185E"/>
    <w:rsid w:val="00853EA4"/>
    <w:rsid w:val="00853FCA"/>
    <w:rsid w:val="00854AB4"/>
    <w:rsid w:val="008557D9"/>
    <w:rsid w:val="008559BC"/>
    <w:rsid w:val="00857867"/>
    <w:rsid w:val="00860221"/>
    <w:rsid w:val="00860D9B"/>
    <w:rsid w:val="00862ACE"/>
    <w:rsid w:val="0086312C"/>
    <w:rsid w:val="00864C0F"/>
    <w:rsid w:val="00864F07"/>
    <w:rsid w:val="008655AC"/>
    <w:rsid w:val="00865FF8"/>
    <w:rsid w:val="00866CAE"/>
    <w:rsid w:val="00866D4D"/>
    <w:rsid w:val="00867133"/>
    <w:rsid w:val="00867376"/>
    <w:rsid w:val="00870B04"/>
    <w:rsid w:val="00871553"/>
    <w:rsid w:val="00871AF6"/>
    <w:rsid w:val="00872850"/>
    <w:rsid w:val="00873FAB"/>
    <w:rsid w:val="008750FA"/>
    <w:rsid w:val="008768C3"/>
    <w:rsid w:val="0087762D"/>
    <w:rsid w:val="00877A9E"/>
    <w:rsid w:val="00880288"/>
    <w:rsid w:val="00880B34"/>
    <w:rsid w:val="00880C21"/>
    <w:rsid w:val="00880DC4"/>
    <w:rsid w:val="00883141"/>
    <w:rsid w:val="008850F1"/>
    <w:rsid w:val="00886714"/>
    <w:rsid w:val="008869B9"/>
    <w:rsid w:val="00887070"/>
    <w:rsid w:val="00887696"/>
    <w:rsid w:val="00890968"/>
    <w:rsid w:val="008912AD"/>
    <w:rsid w:val="0089172C"/>
    <w:rsid w:val="00891AF2"/>
    <w:rsid w:val="00891D82"/>
    <w:rsid w:val="00893692"/>
    <w:rsid w:val="00893A75"/>
    <w:rsid w:val="00896456"/>
    <w:rsid w:val="00896BF9"/>
    <w:rsid w:val="00897D73"/>
    <w:rsid w:val="008A0970"/>
    <w:rsid w:val="008A1D84"/>
    <w:rsid w:val="008A283C"/>
    <w:rsid w:val="008A3A02"/>
    <w:rsid w:val="008A3CEB"/>
    <w:rsid w:val="008A4B5F"/>
    <w:rsid w:val="008A55B5"/>
    <w:rsid w:val="008A5862"/>
    <w:rsid w:val="008A64CA"/>
    <w:rsid w:val="008A6E14"/>
    <w:rsid w:val="008B0ED4"/>
    <w:rsid w:val="008B5DAA"/>
    <w:rsid w:val="008B728B"/>
    <w:rsid w:val="008C0AE6"/>
    <w:rsid w:val="008C1609"/>
    <w:rsid w:val="008C3377"/>
    <w:rsid w:val="008C414D"/>
    <w:rsid w:val="008C45D2"/>
    <w:rsid w:val="008C692D"/>
    <w:rsid w:val="008C7192"/>
    <w:rsid w:val="008C71B3"/>
    <w:rsid w:val="008C73D7"/>
    <w:rsid w:val="008D1C10"/>
    <w:rsid w:val="008D1E74"/>
    <w:rsid w:val="008D1EA2"/>
    <w:rsid w:val="008D299C"/>
    <w:rsid w:val="008D587C"/>
    <w:rsid w:val="008D596F"/>
    <w:rsid w:val="008D60BA"/>
    <w:rsid w:val="008D6594"/>
    <w:rsid w:val="008D6802"/>
    <w:rsid w:val="008D7080"/>
    <w:rsid w:val="008D71AC"/>
    <w:rsid w:val="008E0591"/>
    <w:rsid w:val="008E0F05"/>
    <w:rsid w:val="008E18DB"/>
    <w:rsid w:val="008E197A"/>
    <w:rsid w:val="008E1C64"/>
    <w:rsid w:val="008E1D4D"/>
    <w:rsid w:val="008E3A48"/>
    <w:rsid w:val="008E4B6C"/>
    <w:rsid w:val="008E57FB"/>
    <w:rsid w:val="008E5A45"/>
    <w:rsid w:val="008E5C07"/>
    <w:rsid w:val="008F01DB"/>
    <w:rsid w:val="008F1FD2"/>
    <w:rsid w:val="008F2B60"/>
    <w:rsid w:val="008F3F8E"/>
    <w:rsid w:val="008F3F96"/>
    <w:rsid w:val="008F5918"/>
    <w:rsid w:val="008F6211"/>
    <w:rsid w:val="008F63D2"/>
    <w:rsid w:val="008F6F5F"/>
    <w:rsid w:val="009001BF"/>
    <w:rsid w:val="00900581"/>
    <w:rsid w:val="00901067"/>
    <w:rsid w:val="0090183B"/>
    <w:rsid w:val="00901CF3"/>
    <w:rsid w:val="0090206C"/>
    <w:rsid w:val="0090253A"/>
    <w:rsid w:val="00902AAB"/>
    <w:rsid w:val="009065B5"/>
    <w:rsid w:val="00906D1E"/>
    <w:rsid w:val="00907A3D"/>
    <w:rsid w:val="00910D09"/>
    <w:rsid w:val="0091139D"/>
    <w:rsid w:val="009126E9"/>
    <w:rsid w:val="009142A5"/>
    <w:rsid w:val="00914D88"/>
    <w:rsid w:val="00914FD8"/>
    <w:rsid w:val="009152A7"/>
    <w:rsid w:val="009168C8"/>
    <w:rsid w:val="00916AC1"/>
    <w:rsid w:val="0091733F"/>
    <w:rsid w:val="00917454"/>
    <w:rsid w:val="00917586"/>
    <w:rsid w:val="00925278"/>
    <w:rsid w:val="0092642B"/>
    <w:rsid w:val="0092661B"/>
    <w:rsid w:val="00926A2A"/>
    <w:rsid w:val="0092731A"/>
    <w:rsid w:val="00931B19"/>
    <w:rsid w:val="00932C50"/>
    <w:rsid w:val="00933163"/>
    <w:rsid w:val="00935B57"/>
    <w:rsid w:val="00935F47"/>
    <w:rsid w:val="009363DA"/>
    <w:rsid w:val="009373EA"/>
    <w:rsid w:val="00942280"/>
    <w:rsid w:val="009440B7"/>
    <w:rsid w:val="0094598E"/>
    <w:rsid w:val="0094671D"/>
    <w:rsid w:val="00946875"/>
    <w:rsid w:val="00947C82"/>
    <w:rsid w:val="00950B4F"/>
    <w:rsid w:val="00951319"/>
    <w:rsid w:val="00953BF1"/>
    <w:rsid w:val="00953C8A"/>
    <w:rsid w:val="00954746"/>
    <w:rsid w:val="0095519C"/>
    <w:rsid w:val="0095708C"/>
    <w:rsid w:val="0096009E"/>
    <w:rsid w:val="009602D2"/>
    <w:rsid w:val="00961855"/>
    <w:rsid w:val="00961AB9"/>
    <w:rsid w:val="00964658"/>
    <w:rsid w:val="00964810"/>
    <w:rsid w:val="00965448"/>
    <w:rsid w:val="00967065"/>
    <w:rsid w:val="00967666"/>
    <w:rsid w:val="00967CBC"/>
    <w:rsid w:val="00972022"/>
    <w:rsid w:val="009734F0"/>
    <w:rsid w:val="009744F2"/>
    <w:rsid w:val="009748A9"/>
    <w:rsid w:val="00974AD4"/>
    <w:rsid w:val="00975362"/>
    <w:rsid w:val="009753FB"/>
    <w:rsid w:val="00975432"/>
    <w:rsid w:val="0097738A"/>
    <w:rsid w:val="00977AB6"/>
    <w:rsid w:val="00980273"/>
    <w:rsid w:val="00980BEA"/>
    <w:rsid w:val="0098103F"/>
    <w:rsid w:val="00981254"/>
    <w:rsid w:val="00981491"/>
    <w:rsid w:val="00982219"/>
    <w:rsid w:val="009822C6"/>
    <w:rsid w:val="00983719"/>
    <w:rsid w:val="00984F12"/>
    <w:rsid w:val="00987DEB"/>
    <w:rsid w:val="00990F2E"/>
    <w:rsid w:val="0099117E"/>
    <w:rsid w:val="0099141A"/>
    <w:rsid w:val="00992134"/>
    <w:rsid w:val="0099319B"/>
    <w:rsid w:val="00996787"/>
    <w:rsid w:val="0099772F"/>
    <w:rsid w:val="009A0606"/>
    <w:rsid w:val="009A2AD1"/>
    <w:rsid w:val="009A4E52"/>
    <w:rsid w:val="009A618D"/>
    <w:rsid w:val="009A7057"/>
    <w:rsid w:val="009B19B8"/>
    <w:rsid w:val="009B23FD"/>
    <w:rsid w:val="009B2861"/>
    <w:rsid w:val="009B29B7"/>
    <w:rsid w:val="009B5CFA"/>
    <w:rsid w:val="009B60A2"/>
    <w:rsid w:val="009B730D"/>
    <w:rsid w:val="009B7533"/>
    <w:rsid w:val="009B7825"/>
    <w:rsid w:val="009C0711"/>
    <w:rsid w:val="009C11C4"/>
    <w:rsid w:val="009C20F5"/>
    <w:rsid w:val="009C28C0"/>
    <w:rsid w:val="009C291F"/>
    <w:rsid w:val="009C4CE3"/>
    <w:rsid w:val="009C50A5"/>
    <w:rsid w:val="009C50F9"/>
    <w:rsid w:val="009C534E"/>
    <w:rsid w:val="009C5DB4"/>
    <w:rsid w:val="009C6221"/>
    <w:rsid w:val="009C78CF"/>
    <w:rsid w:val="009C7A7F"/>
    <w:rsid w:val="009D34A3"/>
    <w:rsid w:val="009D3941"/>
    <w:rsid w:val="009D3BDF"/>
    <w:rsid w:val="009D4184"/>
    <w:rsid w:val="009D4E45"/>
    <w:rsid w:val="009D65AA"/>
    <w:rsid w:val="009D79E8"/>
    <w:rsid w:val="009D7B16"/>
    <w:rsid w:val="009E086A"/>
    <w:rsid w:val="009E230E"/>
    <w:rsid w:val="009E42AC"/>
    <w:rsid w:val="009E46D6"/>
    <w:rsid w:val="009E535E"/>
    <w:rsid w:val="009E5FFC"/>
    <w:rsid w:val="009E6956"/>
    <w:rsid w:val="009E6A77"/>
    <w:rsid w:val="009E6C7E"/>
    <w:rsid w:val="009F113D"/>
    <w:rsid w:val="009F3B71"/>
    <w:rsid w:val="009F41CC"/>
    <w:rsid w:val="009F4C6F"/>
    <w:rsid w:val="009F59FA"/>
    <w:rsid w:val="009F76CD"/>
    <w:rsid w:val="00A02306"/>
    <w:rsid w:val="00A030EF"/>
    <w:rsid w:val="00A049DA"/>
    <w:rsid w:val="00A05831"/>
    <w:rsid w:val="00A07961"/>
    <w:rsid w:val="00A07DA5"/>
    <w:rsid w:val="00A112BB"/>
    <w:rsid w:val="00A12790"/>
    <w:rsid w:val="00A132A2"/>
    <w:rsid w:val="00A13887"/>
    <w:rsid w:val="00A13E90"/>
    <w:rsid w:val="00A143E1"/>
    <w:rsid w:val="00A14A87"/>
    <w:rsid w:val="00A16221"/>
    <w:rsid w:val="00A17D81"/>
    <w:rsid w:val="00A22017"/>
    <w:rsid w:val="00A225F3"/>
    <w:rsid w:val="00A22ABC"/>
    <w:rsid w:val="00A237F6"/>
    <w:rsid w:val="00A23AC9"/>
    <w:rsid w:val="00A24DEC"/>
    <w:rsid w:val="00A26506"/>
    <w:rsid w:val="00A2758A"/>
    <w:rsid w:val="00A30F7D"/>
    <w:rsid w:val="00A315AE"/>
    <w:rsid w:val="00A32857"/>
    <w:rsid w:val="00A33422"/>
    <w:rsid w:val="00A342B3"/>
    <w:rsid w:val="00A37D0C"/>
    <w:rsid w:val="00A40FC8"/>
    <w:rsid w:val="00A43A46"/>
    <w:rsid w:val="00A452F3"/>
    <w:rsid w:val="00A516B8"/>
    <w:rsid w:val="00A52036"/>
    <w:rsid w:val="00A52962"/>
    <w:rsid w:val="00A53CBB"/>
    <w:rsid w:val="00A54F05"/>
    <w:rsid w:val="00A55225"/>
    <w:rsid w:val="00A55C43"/>
    <w:rsid w:val="00A56783"/>
    <w:rsid w:val="00A56FC1"/>
    <w:rsid w:val="00A6069C"/>
    <w:rsid w:val="00A62CE2"/>
    <w:rsid w:val="00A640A6"/>
    <w:rsid w:val="00A644CF"/>
    <w:rsid w:val="00A65D40"/>
    <w:rsid w:val="00A66684"/>
    <w:rsid w:val="00A66B8D"/>
    <w:rsid w:val="00A66EFB"/>
    <w:rsid w:val="00A7070D"/>
    <w:rsid w:val="00A7245A"/>
    <w:rsid w:val="00A731F0"/>
    <w:rsid w:val="00A73380"/>
    <w:rsid w:val="00A74478"/>
    <w:rsid w:val="00A7487F"/>
    <w:rsid w:val="00A7679D"/>
    <w:rsid w:val="00A7726B"/>
    <w:rsid w:val="00A77F7E"/>
    <w:rsid w:val="00A8055B"/>
    <w:rsid w:val="00A815CF"/>
    <w:rsid w:val="00A81961"/>
    <w:rsid w:val="00A82D45"/>
    <w:rsid w:val="00A84B02"/>
    <w:rsid w:val="00A856D2"/>
    <w:rsid w:val="00A87277"/>
    <w:rsid w:val="00A875F7"/>
    <w:rsid w:val="00A87FA0"/>
    <w:rsid w:val="00A87FBB"/>
    <w:rsid w:val="00A93E2F"/>
    <w:rsid w:val="00A94BB9"/>
    <w:rsid w:val="00A978C6"/>
    <w:rsid w:val="00A97EF9"/>
    <w:rsid w:val="00AA1DC0"/>
    <w:rsid w:val="00AA1F49"/>
    <w:rsid w:val="00AA53BB"/>
    <w:rsid w:val="00AA686B"/>
    <w:rsid w:val="00AA69BB"/>
    <w:rsid w:val="00AA72D3"/>
    <w:rsid w:val="00AA73EF"/>
    <w:rsid w:val="00AA746A"/>
    <w:rsid w:val="00AB1584"/>
    <w:rsid w:val="00AB1753"/>
    <w:rsid w:val="00AB1850"/>
    <w:rsid w:val="00AB2BCC"/>
    <w:rsid w:val="00AB50B6"/>
    <w:rsid w:val="00AB58DD"/>
    <w:rsid w:val="00AB6871"/>
    <w:rsid w:val="00AB6948"/>
    <w:rsid w:val="00AB7923"/>
    <w:rsid w:val="00AB7A29"/>
    <w:rsid w:val="00AB7C66"/>
    <w:rsid w:val="00AC021C"/>
    <w:rsid w:val="00AC1FF0"/>
    <w:rsid w:val="00AC2039"/>
    <w:rsid w:val="00AC3B92"/>
    <w:rsid w:val="00AC598F"/>
    <w:rsid w:val="00AC5CA9"/>
    <w:rsid w:val="00AC610E"/>
    <w:rsid w:val="00AC741A"/>
    <w:rsid w:val="00AC78F1"/>
    <w:rsid w:val="00AD01AA"/>
    <w:rsid w:val="00AD09E0"/>
    <w:rsid w:val="00AD20BC"/>
    <w:rsid w:val="00AD2198"/>
    <w:rsid w:val="00AD26ED"/>
    <w:rsid w:val="00AD27D6"/>
    <w:rsid w:val="00AD290D"/>
    <w:rsid w:val="00AD327F"/>
    <w:rsid w:val="00AE07A0"/>
    <w:rsid w:val="00AE121B"/>
    <w:rsid w:val="00AE274B"/>
    <w:rsid w:val="00AE3C4D"/>
    <w:rsid w:val="00AE4694"/>
    <w:rsid w:val="00AE54CF"/>
    <w:rsid w:val="00AF0672"/>
    <w:rsid w:val="00AF2E69"/>
    <w:rsid w:val="00AF385F"/>
    <w:rsid w:val="00AF46CB"/>
    <w:rsid w:val="00AF5225"/>
    <w:rsid w:val="00AF639C"/>
    <w:rsid w:val="00AF641E"/>
    <w:rsid w:val="00AF6847"/>
    <w:rsid w:val="00AF6877"/>
    <w:rsid w:val="00AF6E94"/>
    <w:rsid w:val="00AF7E13"/>
    <w:rsid w:val="00B010C9"/>
    <w:rsid w:val="00B01E16"/>
    <w:rsid w:val="00B02E9B"/>
    <w:rsid w:val="00B03600"/>
    <w:rsid w:val="00B04434"/>
    <w:rsid w:val="00B0549B"/>
    <w:rsid w:val="00B10CD0"/>
    <w:rsid w:val="00B1151F"/>
    <w:rsid w:val="00B12092"/>
    <w:rsid w:val="00B122C6"/>
    <w:rsid w:val="00B12504"/>
    <w:rsid w:val="00B129D5"/>
    <w:rsid w:val="00B12BE1"/>
    <w:rsid w:val="00B14B8B"/>
    <w:rsid w:val="00B156D9"/>
    <w:rsid w:val="00B1733D"/>
    <w:rsid w:val="00B200E1"/>
    <w:rsid w:val="00B2035F"/>
    <w:rsid w:val="00B2055A"/>
    <w:rsid w:val="00B209B4"/>
    <w:rsid w:val="00B21253"/>
    <w:rsid w:val="00B21412"/>
    <w:rsid w:val="00B21D4D"/>
    <w:rsid w:val="00B22A38"/>
    <w:rsid w:val="00B22B15"/>
    <w:rsid w:val="00B23B64"/>
    <w:rsid w:val="00B24A29"/>
    <w:rsid w:val="00B26430"/>
    <w:rsid w:val="00B26ED4"/>
    <w:rsid w:val="00B26F3C"/>
    <w:rsid w:val="00B270B5"/>
    <w:rsid w:val="00B272F5"/>
    <w:rsid w:val="00B30165"/>
    <w:rsid w:val="00B30912"/>
    <w:rsid w:val="00B310A7"/>
    <w:rsid w:val="00B313A9"/>
    <w:rsid w:val="00B33F0A"/>
    <w:rsid w:val="00B34586"/>
    <w:rsid w:val="00B3597C"/>
    <w:rsid w:val="00B3682C"/>
    <w:rsid w:val="00B37AAC"/>
    <w:rsid w:val="00B40EBF"/>
    <w:rsid w:val="00B41679"/>
    <w:rsid w:val="00B4172C"/>
    <w:rsid w:val="00B427F0"/>
    <w:rsid w:val="00B434DD"/>
    <w:rsid w:val="00B4495B"/>
    <w:rsid w:val="00B47072"/>
    <w:rsid w:val="00B47547"/>
    <w:rsid w:val="00B47784"/>
    <w:rsid w:val="00B50606"/>
    <w:rsid w:val="00B5365B"/>
    <w:rsid w:val="00B54BF2"/>
    <w:rsid w:val="00B55A59"/>
    <w:rsid w:val="00B55E1F"/>
    <w:rsid w:val="00B55EDF"/>
    <w:rsid w:val="00B57351"/>
    <w:rsid w:val="00B61BDA"/>
    <w:rsid w:val="00B62355"/>
    <w:rsid w:val="00B632B8"/>
    <w:rsid w:val="00B638A1"/>
    <w:rsid w:val="00B64652"/>
    <w:rsid w:val="00B663BC"/>
    <w:rsid w:val="00B664AD"/>
    <w:rsid w:val="00B719FA"/>
    <w:rsid w:val="00B72CCE"/>
    <w:rsid w:val="00B72EC3"/>
    <w:rsid w:val="00B73799"/>
    <w:rsid w:val="00B73A14"/>
    <w:rsid w:val="00B745E2"/>
    <w:rsid w:val="00B7466A"/>
    <w:rsid w:val="00B75D4C"/>
    <w:rsid w:val="00B77448"/>
    <w:rsid w:val="00B81280"/>
    <w:rsid w:val="00B81B6D"/>
    <w:rsid w:val="00B83286"/>
    <w:rsid w:val="00B83812"/>
    <w:rsid w:val="00B84D2A"/>
    <w:rsid w:val="00B85440"/>
    <w:rsid w:val="00B9164F"/>
    <w:rsid w:val="00B91A43"/>
    <w:rsid w:val="00B91A61"/>
    <w:rsid w:val="00B91AD5"/>
    <w:rsid w:val="00B9204E"/>
    <w:rsid w:val="00B923A2"/>
    <w:rsid w:val="00B92944"/>
    <w:rsid w:val="00B93B50"/>
    <w:rsid w:val="00B9436D"/>
    <w:rsid w:val="00B94DF7"/>
    <w:rsid w:val="00B9538E"/>
    <w:rsid w:val="00B95B57"/>
    <w:rsid w:val="00B96075"/>
    <w:rsid w:val="00B960D9"/>
    <w:rsid w:val="00B963A6"/>
    <w:rsid w:val="00B96D9C"/>
    <w:rsid w:val="00BA1016"/>
    <w:rsid w:val="00BA149A"/>
    <w:rsid w:val="00BA25F8"/>
    <w:rsid w:val="00BA3FBE"/>
    <w:rsid w:val="00BA4BB5"/>
    <w:rsid w:val="00BA51F0"/>
    <w:rsid w:val="00BA7A8B"/>
    <w:rsid w:val="00BB061A"/>
    <w:rsid w:val="00BB1B02"/>
    <w:rsid w:val="00BB331F"/>
    <w:rsid w:val="00BB39B1"/>
    <w:rsid w:val="00BB3A26"/>
    <w:rsid w:val="00BC0743"/>
    <w:rsid w:val="00BC07D5"/>
    <w:rsid w:val="00BC0F9D"/>
    <w:rsid w:val="00BC1010"/>
    <w:rsid w:val="00BC13A3"/>
    <w:rsid w:val="00BC25DE"/>
    <w:rsid w:val="00BC3499"/>
    <w:rsid w:val="00BC41C7"/>
    <w:rsid w:val="00BC5B25"/>
    <w:rsid w:val="00BC6134"/>
    <w:rsid w:val="00BC6874"/>
    <w:rsid w:val="00BD002A"/>
    <w:rsid w:val="00BD00EA"/>
    <w:rsid w:val="00BD013E"/>
    <w:rsid w:val="00BD0811"/>
    <w:rsid w:val="00BD24FB"/>
    <w:rsid w:val="00BD36D7"/>
    <w:rsid w:val="00BD4157"/>
    <w:rsid w:val="00BD4ACB"/>
    <w:rsid w:val="00BD70D8"/>
    <w:rsid w:val="00BD73C4"/>
    <w:rsid w:val="00BD7655"/>
    <w:rsid w:val="00BD7B6E"/>
    <w:rsid w:val="00BE14AB"/>
    <w:rsid w:val="00BE1BCA"/>
    <w:rsid w:val="00BE3B13"/>
    <w:rsid w:val="00BE5FE1"/>
    <w:rsid w:val="00BE6A97"/>
    <w:rsid w:val="00BF2B54"/>
    <w:rsid w:val="00BF3279"/>
    <w:rsid w:val="00BF3823"/>
    <w:rsid w:val="00BF42C0"/>
    <w:rsid w:val="00BF4699"/>
    <w:rsid w:val="00BF4D9E"/>
    <w:rsid w:val="00C00B8F"/>
    <w:rsid w:val="00C03950"/>
    <w:rsid w:val="00C0488A"/>
    <w:rsid w:val="00C0510A"/>
    <w:rsid w:val="00C05605"/>
    <w:rsid w:val="00C06911"/>
    <w:rsid w:val="00C06EF3"/>
    <w:rsid w:val="00C1083A"/>
    <w:rsid w:val="00C10C5E"/>
    <w:rsid w:val="00C10FAA"/>
    <w:rsid w:val="00C115E0"/>
    <w:rsid w:val="00C11670"/>
    <w:rsid w:val="00C11B92"/>
    <w:rsid w:val="00C1370C"/>
    <w:rsid w:val="00C13F63"/>
    <w:rsid w:val="00C1497E"/>
    <w:rsid w:val="00C15187"/>
    <w:rsid w:val="00C152CC"/>
    <w:rsid w:val="00C160EA"/>
    <w:rsid w:val="00C16FEB"/>
    <w:rsid w:val="00C17E41"/>
    <w:rsid w:val="00C20F08"/>
    <w:rsid w:val="00C224E1"/>
    <w:rsid w:val="00C226CA"/>
    <w:rsid w:val="00C22926"/>
    <w:rsid w:val="00C23409"/>
    <w:rsid w:val="00C24ACF"/>
    <w:rsid w:val="00C32DE7"/>
    <w:rsid w:val="00C3458C"/>
    <w:rsid w:val="00C349BB"/>
    <w:rsid w:val="00C35DCD"/>
    <w:rsid w:val="00C368D9"/>
    <w:rsid w:val="00C3770B"/>
    <w:rsid w:val="00C40CFF"/>
    <w:rsid w:val="00C40E45"/>
    <w:rsid w:val="00C41720"/>
    <w:rsid w:val="00C43DE9"/>
    <w:rsid w:val="00C451F4"/>
    <w:rsid w:val="00C45492"/>
    <w:rsid w:val="00C46FAE"/>
    <w:rsid w:val="00C46FFF"/>
    <w:rsid w:val="00C47284"/>
    <w:rsid w:val="00C47D3E"/>
    <w:rsid w:val="00C541C7"/>
    <w:rsid w:val="00C54A49"/>
    <w:rsid w:val="00C55528"/>
    <w:rsid w:val="00C57580"/>
    <w:rsid w:val="00C604B9"/>
    <w:rsid w:val="00C62D3B"/>
    <w:rsid w:val="00C62E2D"/>
    <w:rsid w:val="00C635C9"/>
    <w:rsid w:val="00C63F16"/>
    <w:rsid w:val="00C64597"/>
    <w:rsid w:val="00C64DBA"/>
    <w:rsid w:val="00C659F1"/>
    <w:rsid w:val="00C66635"/>
    <w:rsid w:val="00C673C8"/>
    <w:rsid w:val="00C70DD0"/>
    <w:rsid w:val="00C72E0A"/>
    <w:rsid w:val="00C73ADA"/>
    <w:rsid w:val="00C74A6F"/>
    <w:rsid w:val="00C75954"/>
    <w:rsid w:val="00C8004F"/>
    <w:rsid w:val="00C8059E"/>
    <w:rsid w:val="00C82E7A"/>
    <w:rsid w:val="00C82EBC"/>
    <w:rsid w:val="00C83431"/>
    <w:rsid w:val="00C835E8"/>
    <w:rsid w:val="00C83DF9"/>
    <w:rsid w:val="00C844E7"/>
    <w:rsid w:val="00C847CA"/>
    <w:rsid w:val="00C84E81"/>
    <w:rsid w:val="00C86980"/>
    <w:rsid w:val="00C873AF"/>
    <w:rsid w:val="00C90318"/>
    <w:rsid w:val="00C9089B"/>
    <w:rsid w:val="00C91323"/>
    <w:rsid w:val="00C93242"/>
    <w:rsid w:val="00C9586E"/>
    <w:rsid w:val="00C9602C"/>
    <w:rsid w:val="00C96A1C"/>
    <w:rsid w:val="00C975C6"/>
    <w:rsid w:val="00CA3F04"/>
    <w:rsid w:val="00CA5669"/>
    <w:rsid w:val="00CA6AE8"/>
    <w:rsid w:val="00CA6C58"/>
    <w:rsid w:val="00CA7323"/>
    <w:rsid w:val="00CB011A"/>
    <w:rsid w:val="00CB0393"/>
    <w:rsid w:val="00CB1409"/>
    <w:rsid w:val="00CB1C9F"/>
    <w:rsid w:val="00CB211C"/>
    <w:rsid w:val="00CB2DA7"/>
    <w:rsid w:val="00CB36F7"/>
    <w:rsid w:val="00CB39F8"/>
    <w:rsid w:val="00CB50C7"/>
    <w:rsid w:val="00CB5C1F"/>
    <w:rsid w:val="00CB64AE"/>
    <w:rsid w:val="00CB6745"/>
    <w:rsid w:val="00CB7788"/>
    <w:rsid w:val="00CB7CB7"/>
    <w:rsid w:val="00CB7CD0"/>
    <w:rsid w:val="00CC0860"/>
    <w:rsid w:val="00CC0938"/>
    <w:rsid w:val="00CC0C9E"/>
    <w:rsid w:val="00CC20E3"/>
    <w:rsid w:val="00CC2AE4"/>
    <w:rsid w:val="00CC3461"/>
    <w:rsid w:val="00CC4BF2"/>
    <w:rsid w:val="00CC5084"/>
    <w:rsid w:val="00CC5D1C"/>
    <w:rsid w:val="00CC5FC8"/>
    <w:rsid w:val="00CD05FC"/>
    <w:rsid w:val="00CD2686"/>
    <w:rsid w:val="00CD2991"/>
    <w:rsid w:val="00CD299B"/>
    <w:rsid w:val="00CD29C1"/>
    <w:rsid w:val="00CD302C"/>
    <w:rsid w:val="00CD3152"/>
    <w:rsid w:val="00CD4C8F"/>
    <w:rsid w:val="00CD4EF3"/>
    <w:rsid w:val="00CD5205"/>
    <w:rsid w:val="00CD762E"/>
    <w:rsid w:val="00CE0046"/>
    <w:rsid w:val="00CE0A48"/>
    <w:rsid w:val="00CE1524"/>
    <w:rsid w:val="00CE1D3D"/>
    <w:rsid w:val="00CE503D"/>
    <w:rsid w:val="00CE530F"/>
    <w:rsid w:val="00CE71F9"/>
    <w:rsid w:val="00CF19F2"/>
    <w:rsid w:val="00CF2108"/>
    <w:rsid w:val="00CF2291"/>
    <w:rsid w:val="00CF5160"/>
    <w:rsid w:val="00CF5720"/>
    <w:rsid w:val="00CF5730"/>
    <w:rsid w:val="00CF6C67"/>
    <w:rsid w:val="00CF6FF7"/>
    <w:rsid w:val="00CF7A65"/>
    <w:rsid w:val="00D0082E"/>
    <w:rsid w:val="00D03A2C"/>
    <w:rsid w:val="00D04632"/>
    <w:rsid w:val="00D06384"/>
    <w:rsid w:val="00D066E1"/>
    <w:rsid w:val="00D06E21"/>
    <w:rsid w:val="00D06E8B"/>
    <w:rsid w:val="00D07199"/>
    <w:rsid w:val="00D07FF7"/>
    <w:rsid w:val="00D12663"/>
    <w:rsid w:val="00D1389E"/>
    <w:rsid w:val="00D150D0"/>
    <w:rsid w:val="00D15134"/>
    <w:rsid w:val="00D15243"/>
    <w:rsid w:val="00D15419"/>
    <w:rsid w:val="00D175E1"/>
    <w:rsid w:val="00D21049"/>
    <w:rsid w:val="00D2394B"/>
    <w:rsid w:val="00D240BF"/>
    <w:rsid w:val="00D241C2"/>
    <w:rsid w:val="00D25202"/>
    <w:rsid w:val="00D25AFB"/>
    <w:rsid w:val="00D27D81"/>
    <w:rsid w:val="00D306B5"/>
    <w:rsid w:val="00D359C6"/>
    <w:rsid w:val="00D37773"/>
    <w:rsid w:val="00D37B5B"/>
    <w:rsid w:val="00D4108E"/>
    <w:rsid w:val="00D41CC6"/>
    <w:rsid w:val="00D41D73"/>
    <w:rsid w:val="00D433F1"/>
    <w:rsid w:val="00D453C9"/>
    <w:rsid w:val="00D45877"/>
    <w:rsid w:val="00D4594F"/>
    <w:rsid w:val="00D47AEB"/>
    <w:rsid w:val="00D53FD1"/>
    <w:rsid w:val="00D54339"/>
    <w:rsid w:val="00D54672"/>
    <w:rsid w:val="00D55620"/>
    <w:rsid w:val="00D557BE"/>
    <w:rsid w:val="00D563EB"/>
    <w:rsid w:val="00D563F1"/>
    <w:rsid w:val="00D62FA3"/>
    <w:rsid w:val="00D67E35"/>
    <w:rsid w:val="00D702EB"/>
    <w:rsid w:val="00D70E4F"/>
    <w:rsid w:val="00D72F8C"/>
    <w:rsid w:val="00D74A76"/>
    <w:rsid w:val="00D74EB0"/>
    <w:rsid w:val="00D76468"/>
    <w:rsid w:val="00D76785"/>
    <w:rsid w:val="00D77654"/>
    <w:rsid w:val="00D805F0"/>
    <w:rsid w:val="00D80A4D"/>
    <w:rsid w:val="00D8105D"/>
    <w:rsid w:val="00D81169"/>
    <w:rsid w:val="00D815A7"/>
    <w:rsid w:val="00D81615"/>
    <w:rsid w:val="00D81AC3"/>
    <w:rsid w:val="00D81FDB"/>
    <w:rsid w:val="00D8362A"/>
    <w:rsid w:val="00D85B9F"/>
    <w:rsid w:val="00D86A0B"/>
    <w:rsid w:val="00D9116F"/>
    <w:rsid w:val="00D91DFE"/>
    <w:rsid w:val="00D92243"/>
    <w:rsid w:val="00D92AED"/>
    <w:rsid w:val="00D9350C"/>
    <w:rsid w:val="00D941D4"/>
    <w:rsid w:val="00D94B89"/>
    <w:rsid w:val="00D94C01"/>
    <w:rsid w:val="00D94DB6"/>
    <w:rsid w:val="00D9527D"/>
    <w:rsid w:val="00D952BF"/>
    <w:rsid w:val="00D97321"/>
    <w:rsid w:val="00DA0A66"/>
    <w:rsid w:val="00DA0D0A"/>
    <w:rsid w:val="00DA0D82"/>
    <w:rsid w:val="00DA10F2"/>
    <w:rsid w:val="00DA2AB8"/>
    <w:rsid w:val="00DA3527"/>
    <w:rsid w:val="00DA7088"/>
    <w:rsid w:val="00DA7282"/>
    <w:rsid w:val="00DB21A2"/>
    <w:rsid w:val="00DB459F"/>
    <w:rsid w:val="00DB54BB"/>
    <w:rsid w:val="00DB630C"/>
    <w:rsid w:val="00DC00C6"/>
    <w:rsid w:val="00DC157A"/>
    <w:rsid w:val="00DC16DE"/>
    <w:rsid w:val="00DC1995"/>
    <w:rsid w:val="00DC1A65"/>
    <w:rsid w:val="00DC287E"/>
    <w:rsid w:val="00DC334F"/>
    <w:rsid w:val="00DC337B"/>
    <w:rsid w:val="00DC48AF"/>
    <w:rsid w:val="00DC6A49"/>
    <w:rsid w:val="00DC7C16"/>
    <w:rsid w:val="00DD0F5D"/>
    <w:rsid w:val="00DD0FF5"/>
    <w:rsid w:val="00DD15BE"/>
    <w:rsid w:val="00DD210C"/>
    <w:rsid w:val="00DD33C7"/>
    <w:rsid w:val="00DD3ED1"/>
    <w:rsid w:val="00DD43C6"/>
    <w:rsid w:val="00DD44EE"/>
    <w:rsid w:val="00DD4728"/>
    <w:rsid w:val="00DD6075"/>
    <w:rsid w:val="00DD6C69"/>
    <w:rsid w:val="00DD7413"/>
    <w:rsid w:val="00DE0099"/>
    <w:rsid w:val="00DE07DE"/>
    <w:rsid w:val="00DE146A"/>
    <w:rsid w:val="00DE3714"/>
    <w:rsid w:val="00DE3EC6"/>
    <w:rsid w:val="00DE3FE1"/>
    <w:rsid w:val="00DE4B7A"/>
    <w:rsid w:val="00DE580C"/>
    <w:rsid w:val="00DE5BF7"/>
    <w:rsid w:val="00DE68FC"/>
    <w:rsid w:val="00DE70BD"/>
    <w:rsid w:val="00DE74EE"/>
    <w:rsid w:val="00DF04DA"/>
    <w:rsid w:val="00DF06B5"/>
    <w:rsid w:val="00DF0ED5"/>
    <w:rsid w:val="00DF127E"/>
    <w:rsid w:val="00DF1849"/>
    <w:rsid w:val="00DF288D"/>
    <w:rsid w:val="00DF30B4"/>
    <w:rsid w:val="00DF5E65"/>
    <w:rsid w:val="00DF67E6"/>
    <w:rsid w:val="00DF70E9"/>
    <w:rsid w:val="00E00483"/>
    <w:rsid w:val="00E01C09"/>
    <w:rsid w:val="00E01D51"/>
    <w:rsid w:val="00E033C6"/>
    <w:rsid w:val="00E047AB"/>
    <w:rsid w:val="00E05186"/>
    <w:rsid w:val="00E056BC"/>
    <w:rsid w:val="00E05B33"/>
    <w:rsid w:val="00E07505"/>
    <w:rsid w:val="00E12D59"/>
    <w:rsid w:val="00E12DC8"/>
    <w:rsid w:val="00E12E3A"/>
    <w:rsid w:val="00E13147"/>
    <w:rsid w:val="00E13156"/>
    <w:rsid w:val="00E13B09"/>
    <w:rsid w:val="00E14269"/>
    <w:rsid w:val="00E14FEE"/>
    <w:rsid w:val="00E1544E"/>
    <w:rsid w:val="00E15CAD"/>
    <w:rsid w:val="00E16130"/>
    <w:rsid w:val="00E17CA8"/>
    <w:rsid w:val="00E17E70"/>
    <w:rsid w:val="00E20459"/>
    <w:rsid w:val="00E211AA"/>
    <w:rsid w:val="00E22B30"/>
    <w:rsid w:val="00E22B98"/>
    <w:rsid w:val="00E242A9"/>
    <w:rsid w:val="00E24990"/>
    <w:rsid w:val="00E253C8"/>
    <w:rsid w:val="00E25F07"/>
    <w:rsid w:val="00E25F16"/>
    <w:rsid w:val="00E264A7"/>
    <w:rsid w:val="00E304B2"/>
    <w:rsid w:val="00E311C5"/>
    <w:rsid w:val="00E347A9"/>
    <w:rsid w:val="00E37208"/>
    <w:rsid w:val="00E37503"/>
    <w:rsid w:val="00E40370"/>
    <w:rsid w:val="00E40893"/>
    <w:rsid w:val="00E41954"/>
    <w:rsid w:val="00E43848"/>
    <w:rsid w:val="00E44F30"/>
    <w:rsid w:val="00E4630F"/>
    <w:rsid w:val="00E474DC"/>
    <w:rsid w:val="00E475D7"/>
    <w:rsid w:val="00E50523"/>
    <w:rsid w:val="00E50C5B"/>
    <w:rsid w:val="00E51389"/>
    <w:rsid w:val="00E515AF"/>
    <w:rsid w:val="00E566B9"/>
    <w:rsid w:val="00E57458"/>
    <w:rsid w:val="00E60099"/>
    <w:rsid w:val="00E6018B"/>
    <w:rsid w:val="00E60DD4"/>
    <w:rsid w:val="00E6157E"/>
    <w:rsid w:val="00E61DEC"/>
    <w:rsid w:val="00E62286"/>
    <w:rsid w:val="00E62647"/>
    <w:rsid w:val="00E63877"/>
    <w:rsid w:val="00E63B36"/>
    <w:rsid w:val="00E6715B"/>
    <w:rsid w:val="00E70439"/>
    <w:rsid w:val="00E72540"/>
    <w:rsid w:val="00E72B0B"/>
    <w:rsid w:val="00E72B72"/>
    <w:rsid w:val="00E80FA6"/>
    <w:rsid w:val="00E82C98"/>
    <w:rsid w:val="00E839EC"/>
    <w:rsid w:val="00E840BF"/>
    <w:rsid w:val="00E8454B"/>
    <w:rsid w:val="00E84B2F"/>
    <w:rsid w:val="00E84DB4"/>
    <w:rsid w:val="00E857F8"/>
    <w:rsid w:val="00E86707"/>
    <w:rsid w:val="00E90CAE"/>
    <w:rsid w:val="00E90FAE"/>
    <w:rsid w:val="00E91118"/>
    <w:rsid w:val="00E9178A"/>
    <w:rsid w:val="00E9380B"/>
    <w:rsid w:val="00E93EAF"/>
    <w:rsid w:val="00E93FBB"/>
    <w:rsid w:val="00E94536"/>
    <w:rsid w:val="00E94AAA"/>
    <w:rsid w:val="00EA1268"/>
    <w:rsid w:val="00EA5F60"/>
    <w:rsid w:val="00EA64FF"/>
    <w:rsid w:val="00EA6DA4"/>
    <w:rsid w:val="00EA7DAC"/>
    <w:rsid w:val="00EB122A"/>
    <w:rsid w:val="00EB1C05"/>
    <w:rsid w:val="00EB24F7"/>
    <w:rsid w:val="00EB3672"/>
    <w:rsid w:val="00EB411F"/>
    <w:rsid w:val="00EB5272"/>
    <w:rsid w:val="00EB623C"/>
    <w:rsid w:val="00EB7C9E"/>
    <w:rsid w:val="00EC22A5"/>
    <w:rsid w:val="00EC3749"/>
    <w:rsid w:val="00EC617D"/>
    <w:rsid w:val="00EC64C7"/>
    <w:rsid w:val="00EC741F"/>
    <w:rsid w:val="00ED0A3A"/>
    <w:rsid w:val="00ED0B2C"/>
    <w:rsid w:val="00ED0FAC"/>
    <w:rsid w:val="00ED263A"/>
    <w:rsid w:val="00ED42F9"/>
    <w:rsid w:val="00ED585C"/>
    <w:rsid w:val="00ED6445"/>
    <w:rsid w:val="00ED6497"/>
    <w:rsid w:val="00ED689C"/>
    <w:rsid w:val="00EE07B4"/>
    <w:rsid w:val="00EE157B"/>
    <w:rsid w:val="00EE24E5"/>
    <w:rsid w:val="00EE3968"/>
    <w:rsid w:val="00EE438D"/>
    <w:rsid w:val="00EE67BC"/>
    <w:rsid w:val="00EE68B0"/>
    <w:rsid w:val="00EE6F4B"/>
    <w:rsid w:val="00EF0B1C"/>
    <w:rsid w:val="00EF0C93"/>
    <w:rsid w:val="00EF0DDF"/>
    <w:rsid w:val="00EF1D8D"/>
    <w:rsid w:val="00EF2467"/>
    <w:rsid w:val="00EF26B7"/>
    <w:rsid w:val="00EF46B0"/>
    <w:rsid w:val="00EF4C62"/>
    <w:rsid w:val="00EF4CC5"/>
    <w:rsid w:val="00EF5B72"/>
    <w:rsid w:val="00EF6EAF"/>
    <w:rsid w:val="00EF6F8D"/>
    <w:rsid w:val="00F01B43"/>
    <w:rsid w:val="00F02BAA"/>
    <w:rsid w:val="00F04467"/>
    <w:rsid w:val="00F07373"/>
    <w:rsid w:val="00F07A73"/>
    <w:rsid w:val="00F1050F"/>
    <w:rsid w:val="00F11E8C"/>
    <w:rsid w:val="00F11F0E"/>
    <w:rsid w:val="00F1367A"/>
    <w:rsid w:val="00F13D1E"/>
    <w:rsid w:val="00F15335"/>
    <w:rsid w:val="00F15D98"/>
    <w:rsid w:val="00F16258"/>
    <w:rsid w:val="00F16D4D"/>
    <w:rsid w:val="00F16F45"/>
    <w:rsid w:val="00F17A93"/>
    <w:rsid w:val="00F22608"/>
    <w:rsid w:val="00F22B4E"/>
    <w:rsid w:val="00F22EB2"/>
    <w:rsid w:val="00F232F5"/>
    <w:rsid w:val="00F236FD"/>
    <w:rsid w:val="00F23CF1"/>
    <w:rsid w:val="00F23D5B"/>
    <w:rsid w:val="00F247DA"/>
    <w:rsid w:val="00F253E1"/>
    <w:rsid w:val="00F27906"/>
    <w:rsid w:val="00F27CA6"/>
    <w:rsid w:val="00F27DA0"/>
    <w:rsid w:val="00F30082"/>
    <w:rsid w:val="00F30A56"/>
    <w:rsid w:val="00F3348D"/>
    <w:rsid w:val="00F337AD"/>
    <w:rsid w:val="00F343FC"/>
    <w:rsid w:val="00F3483D"/>
    <w:rsid w:val="00F35177"/>
    <w:rsid w:val="00F41820"/>
    <w:rsid w:val="00F42862"/>
    <w:rsid w:val="00F4346A"/>
    <w:rsid w:val="00F43895"/>
    <w:rsid w:val="00F4614A"/>
    <w:rsid w:val="00F50A83"/>
    <w:rsid w:val="00F515EB"/>
    <w:rsid w:val="00F51D49"/>
    <w:rsid w:val="00F54177"/>
    <w:rsid w:val="00F54858"/>
    <w:rsid w:val="00F56545"/>
    <w:rsid w:val="00F56DC3"/>
    <w:rsid w:val="00F57208"/>
    <w:rsid w:val="00F573EA"/>
    <w:rsid w:val="00F6038E"/>
    <w:rsid w:val="00F6044D"/>
    <w:rsid w:val="00F60521"/>
    <w:rsid w:val="00F609A3"/>
    <w:rsid w:val="00F60EC7"/>
    <w:rsid w:val="00F61A72"/>
    <w:rsid w:val="00F6274B"/>
    <w:rsid w:val="00F62E5A"/>
    <w:rsid w:val="00F648BB"/>
    <w:rsid w:val="00F65325"/>
    <w:rsid w:val="00F6616A"/>
    <w:rsid w:val="00F661FE"/>
    <w:rsid w:val="00F67D58"/>
    <w:rsid w:val="00F71578"/>
    <w:rsid w:val="00F72678"/>
    <w:rsid w:val="00F757CF"/>
    <w:rsid w:val="00F76EB1"/>
    <w:rsid w:val="00F77CAB"/>
    <w:rsid w:val="00F8541B"/>
    <w:rsid w:val="00F854CB"/>
    <w:rsid w:val="00F918C8"/>
    <w:rsid w:val="00F92C85"/>
    <w:rsid w:val="00F92DBA"/>
    <w:rsid w:val="00F94451"/>
    <w:rsid w:val="00F962C8"/>
    <w:rsid w:val="00F96425"/>
    <w:rsid w:val="00F96B8F"/>
    <w:rsid w:val="00F97462"/>
    <w:rsid w:val="00FA1E40"/>
    <w:rsid w:val="00FA2478"/>
    <w:rsid w:val="00FA29AC"/>
    <w:rsid w:val="00FA2AD1"/>
    <w:rsid w:val="00FA2E3B"/>
    <w:rsid w:val="00FA3CE7"/>
    <w:rsid w:val="00FA4C2B"/>
    <w:rsid w:val="00FA4E72"/>
    <w:rsid w:val="00FA5347"/>
    <w:rsid w:val="00FA7F5B"/>
    <w:rsid w:val="00FB088D"/>
    <w:rsid w:val="00FB0AC9"/>
    <w:rsid w:val="00FB0F2E"/>
    <w:rsid w:val="00FB1893"/>
    <w:rsid w:val="00FB273D"/>
    <w:rsid w:val="00FB434A"/>
    <w:rsid w:val="00FB4E97"/>
    <w:rsid w:val="00FB51F9"/>
    <w:rsid w:val="00FB6061"/>
    <w:rsid w:val="00FB7547"/>
    <w:rsid w:val="00FC1553"/>
    <w:rsid w:val="00FC1920"/>
    <w:rsid w:val="00FC31EE"/>
    <w:rsid w:val="00FC340C"/>
    <w:rsid w:val="00FC3D2D"/>
    <w:rsid w:val="00FC421C"/>
    <w:rsid w:val="00FC47BF"/>
    <w:rsid w:val="00FC5DBE"/>
    <w:rsid w:val="00FC5FCC"/>
    <w:rsid w:val="00FC7B12"/>
    <w:rsid w:val="00FD0269"/>
    <w:rsid w:val="00FD08AA"/>
    <w:rsid w:val="00FD13C3"/>
    <w:rsid w:val="00FD1DBB"/>
    <w:rsid w:val="00FD3431"/>
    <w:rsid w:val="00FD427B"/>
    <w:rsid w:val="00FD4CB5"/>
    <w:rsid w:val="00FD6801"/>
    <w:rsid w:val="00FD68FA"/>
    <w:rsid w:val="00FD6E2D"/>
    <w:rsid w:val="00FD7347"/>
    <w:rsid w:val="00FD7E4D"/>
    <w:rsid w:val="00FE15DB"/>
    <w:rsid w:val="00FE5E1F"/>
    <w:rsid w:val="00FE60AB"/>
    <w:rsid w:val="00FE7DFB"/>
    <w:rsid w:val="00FF0A2C"/>
    <w:rsid w:val="00FF2459"/>
    <w:rsid w:val="00FF54E9"/>
    <w:rsid w:val="00FF5C5B"/>
    <w:rsid w:val="00FF5C78"/>
    <w:rsid w:val="00FF6B4E"/>
    <w:rsid w:val="00FF7320"/>
    <w:rsid w:val="00FF79BC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069F1"/>
  <w15:docId w15:val="{814F4AFE-0744-4A81-9269-DA867A61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098"/>
  </w:style>
  <w:style w:type="paragraph" w:styleId="Nagwek1">
    <w:name w:val="heading 1"/>
    <w:basedOn w:val="Normalny"/>
    <w:next w:val="Normalny"/>
    <w:link w:val="Nagwek1Znak"/>
    <w:uiPriority w:val="9"/>
    <w:qFormat/>
    <w:rsid w:val="002E4572"/>
    <w:pPr>
      <w:keepNext/>
      <w:keepLines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4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E457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E4572"/>
    <w:rPr>
      <w:rFonts w:asciiTheme="majorHAnsi" w:eastAsiaTheme="majorEastAsia" w:hAnsiTheme="majorHAnsi" w:cstheme="majorBidi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22017"/>
    <w:rPr>
      <w:b/>
      <w:bCs/>
    </w:rPr>
  </w:style>
  <w:style w:type="character" w:customStyle="1" w:styleId="AkapitzlistZnak">
    <w:name w:val="Akapit z listą Znak"/>
    <w:link w:val="Akapitzlist"/>
    <w:rsid w:val="00E15CAD"/>
  </w:style>
  <w:style w:type="paragraph" w:styleId="Stopka">
    <w:name w:val="footer"/>
    <w:basedOn w:val="Normalny"/>
    <w:link w:val="StopkaZnak"/>
    <w:uiPriority w:val="99"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D74EB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4E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74E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74EB0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B19B8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0A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D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D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DFB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64E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893A75"/>
    <w:pPr>
      <w:widowControl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3A75"/>
    <w:rPr>
      <w:rFonts w:ascii="Arial" w:eastAsia="Arial" w:hAnsi="Arial" w:cs="Times New Roman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893A75"/>
    <w:pPr>
      <w:widowControl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A75"/>
    <w:pPr>
      <w:widowControl w:val="0"/>
      <w:spacing w:after="120" w:line="240" w:lineRule="auto"/>
      <w:ind w:left="283"/>
    </w:pPr>
    <w:rPr>
      <w:rFonts w:ascii="Arial" w:eastAsia="Arial" w:hAnsi="Arial" w:cs="Times New Roman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3A75"/>
    <w:rPr>
      <w:rFonts w:ascii="Arial" w:eastAsia="Arial" w:hAnsi="Arial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19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19F4"/>
  </w:style>
  <w:style w:type="character" w:styleId="Uwydatnienie">
    <w:name w:val="Emphasis"/>
    <w:basedOn w:val="Domylnaczcionkaakapitu"/>
    <w:uiPriority w:val="20"/>
    <w:qFormat/>
    <w:rsid w:val="00871AF6"/>
    <w:rPr>
      <w:b/>
      <w:iCs/>
      <w:smallCaps/>
      <w:sz w:val="28"/>
      <w:szCs w:val="28"/>
      <w:u w:val="single"/>
    </w:rPr>
  </w:style>
  <w:style w:type="paragraph" w:customStyle="1" w:styleId="Default">
    <w:name w:val="Default"/>
    <w:rsid w:val="00492357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73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73C4"/>
  </w:style>
  <w:style w:type="character" w:customStyle="1" w:styleId="apple-style-span">
    <w:name w:val="apple-style-span"/>
    <w:rsid w:val="00BD73C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495E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4DB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D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D1C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71F9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F22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85DC8-AC64-4FEF-83C9-8F7C7075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Kuśmierczyk</dc:creator>
  <cp:lastModifiedBy>Rafał Kuśmierczyk</cp:lastModifiedBy>
  <cp:revision>5</cp:revision>
  <cp:lastPrinted>2018-01-09T09:05:00Z</cp:lastPrinted>
  <dcterms:created xsi:type="dcterms:W3CDTF">2022-10-25T05:44:00Z</dcterms:created>
  <dcterms:modified xsi:type="dcterms:W3CDTF">2022-10-31T09:36:00Z</dcterms:modified>
</cp:coreProperties>
</file>